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767C07" w14:textId="7880F05B" w:rsidR="00D12671" w:rsidRPr="00C42FFD" w:rsidRDefault="00D12671" w:rsidP="00D12671">
      <w:pPr>
        <w:tabs>
          <w:tab w:val="left" w:pos="360"/>
          <w:tab w:val="center" w:pos="4536"/>
        </w:tabs>
        <w:rPr>
          <w:b/>
          <w:sz w:val="28"/>
          <w:lang w:val="en-GB"/>
        </w:rPr>
      </w:pPr>
      <w:r w:rsidRPr="00C42FFD">
        <w:rPr>
          <w:noProof/>
        </w:rPr>
        <w:drawing>
          <wp:inline distT="0" distB="0" distL="0" distR="0" wp14:anchorId="0591CEC5" wp14:editId="45B60AD9">
            <wp:extent cx="2876550" cy="1311275"/>
            <wp:effectExtent l="0" t="0" r="0" b="3175"/>
            <wp:docPr id="651788740" name="Slika 1" descr="A close-up of a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788740" name="Slika 1" descr="A close-up of a flag&#10;&#10;AI-generated content may b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6550" cy="1311275"/>
                    </a:xfrm>
                    <a:prstGeom prst="rect">
                      <a:avLst/>
                    </a:prstGeom>
                    <a:noFill/>
                    <a:ln>
                      <a:noFill/>
                    </a:ln>
                  </pic:spPr>
                </pic:pic>
              </a:graphicData>
            </a:graphic>
          </wp:inline>
        </w:drawing>
      </w:r>
      <w:r w:rsidRPr="00C42FFD">
        <w:rPr>
          <w:b/>
          <w:sz w:val="28"/>
          <w:lang w:val="en-GB"/>
        </w:rPr>
        <w:tab/>
      </w:r>
    </w:p>
    <w:p w14:paraId="3123F705" w14:textId="1FDB938A" w:rsidR="00E23824" w:rsidRPr="00C42FFD" w:rsidRDefault="00E23824" w:rsidP="00D12671">
      <w:pPr>
        <w:tabs>
          <w:tab w:val="left" w:pos="360"/>
          <w:tab w:val="center" w:pos="4536"/>
        </w:tabs>
        <w:jc w:val="center"/>
        <w:rPr>
          <w:b/>
          <w:sz w:val="28"/>
          <w:lang w:val="en-GB"/>
        </w:rPr>
      </w:pPr>
      <w:r w:rsidRPr="00C42FFD">
        <w:rPr>
          <w:b/>
          <w:sz w:val="28"/>
          <w:lang w:val="en-GB"/>
        </w:rPr>
        <w:t xml:space="preserve">SUPPLY </w:t>
      </w:r>
      <w:r w:rsidR="008A6648" w:rsidRPr="00C42FFD">
        <w:rPr>
          <w:b/>
          <w:sz w:val="28"/>
          <w:lang w:val="en-GB"/>
        </w:rPr>
        <w:t>CONTRACT NOTICE</w:t>
      </w:r>
    </w:p>
    <w:p w14:paraId="4BC84166" w14:textId="7E3ECF7A" w:rsidR="001F2CF9" w:rsidRPr="00C42FFD" w:rsidRDefault="00EE0E6D" w:rsidP="001F2CF9">
      <w:pPr>
        <w:spacing w:after="240"/>
        <w:jc w:val="center"/>
        <w:rPr>
          <w:rStyle w:val="Strong"/>
          <w:bCs/>
          <w:szCs w:val="24"/>
          <w:lang w:val="en-GB"/>
        </w:rPr>
      </w:pPr>
      <w:r w:rsidRPr="00C42FFD">
        <w:rPr>
          <w:rStyle w:val="Strong"/>
          <w:bCs/>
          <w:szCs w:val="24"/>
          <w:lang w:val="en-GB"/>
        </w:rPr>
        <w:t>Supply of Ultrasound device - CALL4HER</w:t>
      </w:r>
    </w:p>
    <w:p w14:paraId="5C81C3F0" w14:textId="4F25015E" w:rsidR="001F2CF9" w:rsidRPr="00C42FFD" w:rsidRDefault="000033E2" w:rsidP="001F2CF9">
      <w:pPr>
        <w:spacing w:after="240"/>
        <w:jc w:val="center"/>
        <w:rPr>
          <w:rStyle w:val="Strong"/>
          <w:bCs/>
          <w:szCs w:val="24"/>
          <w:lang w:val="en-GB"/>
        </w:rPr>
      </w:pPr>
      <w:r w:rsidRPr="00C42FFD">
        <w:rPr>
          <w:rStyle w:val="Strong"/>
          <w:bCs/>
          <w:szCs w:val="24"/>
          <w:lang w:val="en-GB"/>
        </w:rPr>
        <w:t xml:space="preserve">Ref. No: </w:t>
      </w:r>
      <w:r w:rsidR="000876EB" w:rsidRPr="00C42FFD">
        <w:rPr>
          <w:rStyle w:val="Strong"/>
          <w:bCs/>
          <w:szCs w:val="24"/>
          <w:lang w:val="en-GB"/>
        </w:rPr>
        <w:t>HR-RS00054/CALL4HER/HCAP/01</w:t>
      </w:r>
    </w:p>
    <w:p w14:paraId="2A159EC6" w14:textId="1B3C9C15" w:rsidR="00E23824" w:rsidRPr="00C42FFD" w:rsidRDefault="000876EB" w:rsidP="0088725C">
      <w:pPr>
        <w:spacing w:after="600"/>
        <w:jc w:val="center"/>
        <w:rPr>
          <w:rStyle w:val="Strong"/>
          <w:szCs w:val="24"/>
          <w:lang w:val="en-GB"/>
        </w:rPr>
      </w:pPr>
      <w:proofErr w:type="spellStart"/>
      <w:r w:rsidRPr="00C42FFD">
        <w:rPr>
          <w:rStyle w:val="Strong"/>
          <w:szCs w:val="24"/>
          <w:lang w:val="en-GB"/>
        </w:rPr>
        <w:t>Apatin</w:t>
      </w:r>
      <w:proofErr w:type="spellEnd"/>
      <w:r w:rsidRPr="00C42FFD">
        <w:rPr>
          <w:rStyle w:val="Strong"/>
          <w:szCs w:val="24"/>
          <w:lang w:val="en-GB"/>
        </w:rPr>
        <w:t>, Republic of Serbia</w:t>
      </w:r>
    </w:p>
    <w:p w14:paraId="1671E179" w14:textId="77777777" w:rsidR="00E23824" w:rsidRPr="00C42FFD" w:rsidRDefault="00E23824" w:rsidP="00AF3DC9">
      <w:pPr>
        <w:numPr>
          <w:ilvl w:val="0"/>
          <w:numId w:val="35"/>
        </w:numPr>
        <w:tabs>
          <w:tab w:val="clear" w:pos="644"/>
          <w:tab w:val="num" w:pos="709"/>
        </w:tabs>
        <w:ind w:left="709" w:hanging="425"/>
        <w:outlineLvl w:val="0"/>
        <w:rPr>
          <w:rStyle w:val="Strong"/>
          <w:szCs w:val="24"/>
          <w:lang w:val="en-GB"/>
        </w:rPr>
      </w:pPr>
      <w:r w:rsidRPr="00C42FFD">
        <w:rPr>
          <w:rStyle w:val="Strong"/>
          <w:szCs w:val="24"/>
          <w:lang w:val="en-GB"/>
        </w:rPr>
        <w:t>Publication reference</w:t>
      </w:r>
    </w:p>
    <w:p w14:paraId="29E391D6" w14:textId="3CE5FE7E" w:rsidR="00EA36E6" w:rsidRPr="00C42FFD" w:rsidRDefault="000876EB" w:rsidP="00AF3DC9">
      <w:pPr>
        <w:pStyle w:val="Blockquote"/>
        <w:tabs>
          <w:tab w:val="left" w:pos="709"/>
        </w:tabs>
        <w:ind w:left="709"/>
        <w:rPr>
          <w:sz w:val="22"/>
          <w:szCs w:val="22"/>
          <w:lang w:val="en-GB"/>
        </w:rPr>
      </w:pPr>
      <w:r w:rsidRPr="00C42FFD">
        <w:rPr>
          <w:sz w:val="22"/>
          <w:szCs w:val="22"/>
          <w:lang w:val="en-GB"/>
        </w:rPr>
        <w:t>HR-RS00054/CALL4HER/HCAP/01</w:t>
      </w:r>
      <w:r w:rsidR="00293121" w:rsidRPr="00C42FFD">
        <w:rPr>
          <w:sz w:val="22"/>
          <w:szCs w:val="22"/>
          <w:lang w:val="en-GB"/>
        </w:rPr>
        <w:t xml:space="preserve"> </w:t>
      </w:r>
    </w:p>
    <w:p w14:paraId="1A5E7F09" w14:textId="77777777" w:rsidR="00E23824" w:rsidRPr="00C42FFD" w:rsidRDefault="00E23824" w:rsidP="00AF3DC9">
      <w:pPr>
        <w:numPr>
          <w:ilvl w:val="0"/>
          <w:numId w:val="35"/>
        </w:numPr>
        <w:tabs>
          <w:tab w:val="clear" w:pos="644"/>
          <w:tab w:val="num" w:pos="709"/>
        </w:tabs>
        <w:ind w:left="709" w:hanging="425"/>
        <w:outlineLvl w:val="0"/>
        <w:rPr>
          <w:rStyle w:val="Strong"/>
          <w:szCs w:val="24"/>
          <w:lang w:val="en-GB"/>
        </w:rPr>
      </w:pPr>
      <w:r w:rsidRPr="00C42FFD">
        <w:rPr>
          <w:rStyle w:val="Strong"/>
          <w:szCs w:val="24"/>
          <w:lang w:val="en-GB"/>
        </w:rPr>
        <w:t>Procedure</w:t>
      </w:r>
    </w:p>
    <w:p w14:paraId="363C29E7" w14:textId="2ABD5E0E" w:rsidR="00E23824" w:rsidRPr="00C42FFD" w:rsidRDefault="000876EB" w:rsidP="00AF3DC9">
      <w:pPr>
        <w:pStyle w:val="Blockquote"/>
        <w:tabs>
          <w:tab w:val="left" w:pos="709"/>
        </w:tabs>
        <w:ind w:left="709"/>
        <w:rPr>
          <w:sz w:val="22"/>
          <w:szCs w:val="22"/>
          <w:lang w:val="en-GB"/>
        </w:rPr>
      </w:pPr>
      <w:r w:rsidRPr="00C42FFD">
        <w:rPr>
          <w:sz w:val="22"/>
          <w:szCs w:val="22"/>
          <w:lang w:val="en-GB"/>
        </w:rPr>
        <w:t>Local open tender procedure</w:t>
      </w:r>
    </w:p>
    <w:p w14:paraId="3D204E25" w14:textId="77777777" w:rsidR="00E23824" w:rsidRPr="00C42FFD" w:rsidRDefault="00E23824" w:rsidP="00AF3DC9">
      <w:pPr>
        <w:numPr>
          <w:ilvl w:val="0"/>
          <w:numId w:val="35"/>
        </w:numPr>
        <w:tabs>
          <w:tab w:val="clear" w:pos="644"/>
          <w:tab w:val="num" w:pos="709"/>
        </w:tabs>
        <w:ind w:left="709" w:hanging="425"/>
        <w:outlineLvl w:val="0"/>
        <w:rPr>
          <w:rStyle w:val="Strong"/>
          <w:szCs w:val="24"/>
          <w:lang w:val="en-GB"/>
        </w:rPr>
      </w:pPr>
      <w:r w:rsidRPr="00C42FFD">
        <w:rPr>
          <w:rStyle w:val="Strong"/>
          <w:szCs w:val="24"/>
          <w:lang w:val="en-GB"/>
        </w:rPr>
        <w:t>Programme</w:t>
      </w:r>
      <w:r w:rsidR="000E3C60" w:rsidRPr="00C42FFD">
        <w:rPr>
          <w:rStyle w:val="Strong"/>
          <w:szCs w:val="24"/>
          <w:lang w:val="en-GB"/>
        </w:rPr>
        <w:t xml:space="preserve"> title</w:t>
      </w:r>
    </w:p>
    <w:p w14:paraId="75462F4F" w14:textId="5B9119A8" w:rsidR="00C7733C" w:rsidRPr="00C42FFD" w:rsidRDefault="009041B8" w:rsidP="009041B8">
      <w:pPr>
        <w:pStyle w:val="ListParagraph"/>
        <w:pBdr>
          <w:top w:val="nil"/>
          <w:left w:val="nil"/>
          <w:bottom w:val="nil"/>
          <w:right w:val="nil"/>
          <w:between w:val="nil"/>
        </w:pBdr>
        <w:ind w:left="644" w:right="360"/>
        <w:rPr>
          <w:rFonts w:ascii="Times New Roman" w:hAnsi="Times New Roman"/>
        </w:rPr>
      </w:pPr>
      <w:r w:rsidRPr="00C42FFD">
        <w:rPr>
          <w:rFonts w:ascii="Times New Roman" w:hAnsi="Times New Roman"/>
        </w:rPr>
        <w:t>I</w:t>
      </w:r>
      <w:r w:rsidR="00C7733C" w:rsidRPr="00C42FFD">
        <w:rPr>
          <w:rFonts w:ascii="Times New Roman" w:hAnsi="Times New Roman"/>
        </w:rPr>
        <w:t xml:space="preserve">nterreg VI-A IPA </w:t>
      </w:r>
      <w:proofErr w:type="spellStart"/>
      <w:r w:rsidR="00C7733C" w:rsidRPr="00C42FFD">
        <w:rPr>
          <w:rFonts w:ascii="Times New Roman" w:hAnsi="Times New Roman"/>
        </w:rPr>
        <w:t>programme</w:t>
      </w:r>
      <w:proofErr w:type="spellEnd"/>
      <w:r w:rsidR="00C7733C" w:rsidRPr="00C42FFD">
        <w:rPr>
          <w:rFonts w:ascii="Times New Roman" w:hAnsi="Times New Roman"/>
        </w:rPr>
        <w:t xml:space="preserve"> Croatia – </w:t>
      </w:r>
      <w:r w:rsidR="00BB7BC9" w:rsidRPr="00C42FFD">
        <w:rPr>
          <w:rFonts w:ascii="Times New Roman" w:hAnsi="Times New Roman"/>
        </w:rPr>
        <w:t>Serbia</w:t>
      </w:r>
    </w:p>
    <w:p w14:paraId="37D3F284" w14:textId="77777777" w:rsidR="00E23824" w:rsidRPr="00C42FFD" w:rsidRDefault="00E23824" w:rsidP="00AF3DC9">
      <w:pPr>
        <w:numPr>
          <w:ilvl w:val="0"/>
          <w:numId w:val="35"/>
        </w:numPr>
        <w:tabs>
          <w:tab w:val="clear" w:pos="644"/>
          <w:tab w:val="num" w:pos="709"/>
        </w:tabs>
        <w:ind w:left="709" w:hanging="425"/>
        <w:outlineLvl w:val="0"/>
        <w:rPr>
          <w:rStyle w:val="Strong"/>
          <w:szCs w:val="24"/>
          <w:lang w:val="en-GB"/>
        </w:rPr>
      </w:pPr>
      <w:r w:rsidRPr="00C42FFD">
        <w:rPr>
          <w:rStyle w:val="Strong"/>
          <w:szCs w:val="24"/>
          <w:lang w:val="en-GB"/>
        </w:rPr>
        <w:t>Financing</w:t>
      </w:r>
    </w:p>
    <w:p w14:paraId="590B83D9" w14:textId="0262C4D7" w:rsidR="00E23824" w:rsidRPr="00C42FFD" w:rsidRDefault="000876EB" w:rsidP="00AF3DC9">
      <w:pPr>
        <w:pStyle w:val="Blockquote"/>
        <w:tabs>
          <w:tab w:val="left" w:pos="709"/>
        </w:tabs>
        <w:ind w:left="709"/>
        <w:rPr>
          <w:b/>
          <w:sz w:val="22"/>
          <w:szCs w:val="22"/>
          <w:lang w:val="en-GB"/>
        </w:rPr>
      </w:pPr>
      <w:r w:rsidRPr="00C42FFD">
        <w:rPr>
          <w:rStyle w:val="Strong"/>
          <w:b w:val="0"/>
          <w:sz w:val="22"/>
          <w:szCs w:val="22"/>
          <w:lang w:val="en-GB"/>
        </w:rPr>
        <w:t>Financing agreement, Subsidy contract HR-RS00054, Budget line Equipment</w:t>
      </w:r>
    </w:p>
    <w:p w14:paraId="689220F7" w14:textId="77777777" w:rsidR="00BB7BC9" w:rsidRPr="00C42FFD" w:rsidRDefault="00BB7BC9" w:rsidP="00AF3DC9">
      <w:pPr>
        <w:pStyle w:val="Blockquote"/>
        <w:tabs>
          <w:tab w:val="left" w:pos="709"/>
        </w:tabs>
        <w:ind w:left="709"/>
        <w:rPr>
          <w:sz w:val="22"/>
          <w:szCs w:val="22"/>
          <w:lang w:val="en-GB"/>
        </w:rPr>
      </w:pPr>
    </w:p>
    <w:p w14:paraId="29CE0A21" w14:textId="77777777" w:rsidR="00E23824" w:rsidRPr="00C42FFD" w:rsidRDefault="00EC6129" w:rsidP="00AF3DC9">
      <w:pPr>
        <w:numPr>
          <w:ilvl w:val="0"/>
          <w:numId w:val="35"/>
        </w:numPr>
        <w:tabs>
          <w:tab w:val="clear" w:pos="644"/>
          <w:tab w:val="num" w:pos="709"/>
        </w:tabs>
        <w:ind w:left="709" w:hanging="425"/>
        <w:outlineLvl w:val="0"/>
        <w:rPr>
          <w:rStyle w:val="Strong"/>
          <w:szCs w:val="24"/>
          <w:lang w:val="en-GB"/>
        </w:rPr>
      </w:pPr>
      <w:r w:rsidRPr="00C42FFD">
        <w:rPr>
          <w:rStyle w:val="Strong"/>
          <w:szCs w:val="24"/>
          <w:lang w:val="en-GB"/>
        </w:rPr>
        <w:t>Project partner</w:t>
      </w:r>
    </w:p>
    <w:p w14:paraId="77555912" w14:textId="2A0071F8" w:rsidR="00A506DB" w:rsidRPr="00C42FFD" w:rsidRDefault="00836563" w:rsidP="00AC2A69">
      <w:pPr>
        <w:tabs>
          <w:tab w:val="left" w:pos="1134"/>
        </w:tabs>
        <w:snapToGrid w:val="0"/>
        <w:spacing w:after="480"/>
        <w:ind w:left="709"/>
        <w:rPr>
          <w:rStyle w:val="Emphasis"/>
          <w:i w:val="0"/>
          <w:sz w:val="22"/>
          <w:szCs w:val="22"/>
          <w:lang w:val="en-GB"/>
        </w:rPr>
      </w:pPr>
      <w:r w:rsidRPr="00C42FFD">
        <w:rPr>
          <w:sz w:val="22"/>
          <w:szCs w:val="22"/>
          <w:lang w:val="en-GB"/>
        </w:rPr>
        <w:t xml:space="preserve">Health </w:t>
      </w:r>
      <w:proofErr w:type="spellStart"/>
      <w:r w:rsidRPr="00C42FFD">
        <w:rPr>
          <w:sz w:val="22"/>
          <w:szCs w:val="22"/>
          <w:lang w:val="en-GB"/>
        </w:rPr>
        <w:t>Center</w:t>
      </w:r>
      <w:proofErr w:type="spellEnd"/>
      <w:r w:rsidRPr="00C42FFD">
        <w:rPr>
          <w:sz w:val="22"/>
          <w:szCs w:val="22"/>
          <w:lang w:val="en-GB"/>
        </w:rPr>
        <w:t xml:space="preserve"> </w:t>
      </w:r>
      <w:proofErr w:type="spellStart"/>
      <w:r w:rsidRPr="00C42FFD">
        <w:rPr>
          <w:sz w:val="22"/>
          <w:szCs w:val="22"/>
          <w:lang w:val="en-GB"/>
        </w:rPr>
        <w:t>Apatin</w:t>
      </w:r>
      <w:proofErr w:type="spellEnd"/>
      <w:r w:rsidRPr="00C42FFD">
        <w:rPr>
          <w:sz w:val="22"/>
          <w:szCs w:val="22"/>
          <w:lang w:val="en-GB"/>
        </w:rPr>
        <w:t xml:space="preserve">, 66 </w:t>
      </w:r>
      <w:proofErr w:type="spellStart"/>
      <w:r w:rsidRPr="00C42FFD">
        <w:rPr>
          <w:sz w:val="22"/>
          <w:szCs w:val="22"/>
          <w:lang w:val="en-GB"/>
        </w:rPr>
        <w:t>Nušićeva</w:t>
      </w:r>
      <w:proofErr w:type="spellEnd"/>
      <w:r w:rsidRPr="00C42FFD">
        <w:rPr>
          <w:sz w:val="22"/>
          <w:szCs w:val="22"/>
          <w:lang w:val="en-GB"/>
        </w:rPr>
        <w:t xml:space="preserve">, 31327 </w:t>
      </w:r>
      <w:proofErr w:type="spellStart"/>
      <w:r w:rsidRPr="00C42FFD">
        <w:rPr>
          <w:sz w:val="22"/>
          <w:szCs w:val="22"/>
          <w:lang w:val="en-GB"/>
        </w:rPr>
        <w:t>Apatin</w:t>
      </w:r>
      <w:proofErr w:type="spellEnd"/>
      <w:r w:rsidRPr="00C42FFD">
        <w:rPr>
          <w:sz w:val="22"/>
          <w:szCs w:val="22"/>
          <w:lang w:val="en-GB"/>
        </w:rPr>
        <w:t xml:space="preserve">, Registration No: </w:t>
      </w:r>
      <w:r w:rsidRPr="00C42FFD">
        <w:rPr>
          <w:sz w:val="22"/>
          <w:szCs w:val="22"/>
        </w:rPr>
        <w:t>08023247</w:t>
      </w:r>
    </w:p>
    <w:p w14:paraId="2046EF51" w14:textId="77777777" w:rsidR="00E23824" w:rsidRPr="00C42FFD" w:rsidRDefault="00E23824" w:rsidP="00C65475">
      <w:pPr>
        <w:keepNext/>
        <w:keepLines/>
        <w:widowControl/>
        <w:tabs>
          <w:tab w:val="left" w:pos="1134"/>
        </w:tabs>
        <w:snapToGrid w:val="0"/>
        <w:ind w:left="709"/>
        <w:jc w:val="center"/>
        <w:rPr>
          <w:rStyle w:val="Strong"/>
          <w:sz w:val="28"/>
          <w:szCs w:val="28"/>
          <w:lang w:val="en-GB"/>
        </w:rPr>
      </w:pPr>
      <w:r w:rsidRPr="00C42FFD">
        <w:rPr>
          <w:rStyle w:val="Strong"/>
          <w:sz w:val="28"/>
          <w:szCs w:val="28"/>
          <w:lang w:val="en-GB"/>
        </w:rPr>
        <w:t>CONTRACT SPECIFICATIONS</w:t>
      </w:r>
    </w:p>
    <w:p w14:paraId="5C57BFEE" w14:textId="77777777" w:rsidR="00E23824" w:rsidRPr="00C42FFD" w:rsidRDefault="00E23824" w:rsidP="00C65475">
      <w:pPr>
        <w:keepNext/>
        <w:keepLines/>
        <w:widowControl/>
        <w:numPr>
          <w:ilvl w:val="0"/>
          <w:numId w:val="35"/>
        </w:numPr>
        <w:tabs>
          <w:tab w:val="clear" w:pos="644"/>
          <w:tab w:val="num" w:pos="709"/>
        </w:tabs>
        <w:ind w:left="709" w:hanging="425"/>
        <w:outlineLvl w:val="0"/>
        <w:rPr>
          <w:rStyle w:val="Strong"/>
          <w:szCs w:val="24"/>
          <w:lang w:val="en-GB"/>
        </w:rPr>
      </w:pPr>
      <w:r w:rsidRPr="00C42FFD">
        <w:rPr>
          <w:rStyle w:val="Strong"/>
          <w:szCs w:val="24"/>
          <w:lang w:val="en-GB"/>
        </w:rPr>
        <w:t xml:space="preserve">Description of the contract </w:t>
      </w:r>
    </w:p>
    <w:p w14:paraId="7221850B" w14:textId="77777777" w:rsidR="00D46BC6" w:rsidRPr="00C42FFD" w:rsidRDefault="00D46BC6" w:rsidP="00A506DB">
      <w:pPr>
        <w:pStyle w:val="Blockquote"/>
        <w:ind w:left="709"/>
        <w:rPr>
          <w:sz w:val="22"/>
          <w:szCs w:val="22"/>
        </w:rPr>
      </w:pPr>
    </w:p>
    <w:p w14:paraId="30066E73" w14:textId="57FE56A3" w:rsidR="00D46BC6" w:rsidRPr="00C42FFD" w:rsidRDefault="00D46BC6" w:rsidP="00A506DB">
      <w:pPr>
        <w:pStyle w:val="Blockquote"/>
        <w:ind w:left="709"/>
        <w:rPr>
          <w:sz w:val="22"/>
          <w:szCs w:val="22"/>
        </w:rPr>
      </w:pPr>
      <w:r w:rsidRPr="00C42FFD">
        <w:rPr>
          <w:sz w:val="22"/>
          <w:szCs w:val="22"/>
        </w:rPr>
        <w:t>The ultrasound device procures through the implementation of the project "Improving the quality of healthcare and early detection of breast cancer" - project acronym: CALL4HER, the total value of which is 942.130,90 EUR, of which grants amount to 800.811,25 EUR, and the source project financing is Interreg VI-A IPA CBC Croatia - Serbia."</w:t>
      </w:r>
    </w:p>
    <w:p w14:paraId="2D6AEE92" w14:textId="0AF9E658" w:rsidR="00E23824" w:rsidRPr="00C42FFD" w:rsidRDefault="006A7FEE" w:rsidP="00A506DB">
      <w:pPr>
        <w:pStyle w:val="Blockquote"/>
        <w:ind w:left="709"/>
        <w:rPr>
          <w:sz w:val="22"/>
          <w:szCs w:val="22"/>
          <w:lang w:val="en-GB"/>
        </w:rPr>
      </w:pPr>
      <w:r w:rsidRPr="00C42FFD">
        <w:rPr>
          <w:sz w:val="22"/>
          <w:szCs w:val="22"/>
        </w:rPr>
        <w:t xml:space="preserve">The contract includes the supply, delivery, and installation of an ultrasound device for the </w:t>
      </w:r>
      <w:r w:rsidRPr="00C42FFD">
        <w:rPr>
          <w:sz w:val="22"/>
          <w:szCs w:val="22"/>
        </w:rPr>
        <w:lastRenderedPageBreak/>
        <w:t xml:space="preserve">project CALL4HER at HC </w:t>
      </w:r>
      <w:proofErr w:type="spellStart"/>
      <w:r w:rsidRPr="00C42FFD">
        <w:rPr>
          <w:sz w:val="22"/>
          <w:szCs w:val="22"/>
        </w:rPr>
        <w:t>Apatin</w:t>
      </w:r>
      <w:proofErr w:type="spellEnd"/>
      <w:r w:rsidRPr="00C42FFD">
        <w:rPr>
          <w:sz w:val="22"/>
          <w:szCs w:val="22"/>
        </w:rPr>
        <w:t xml:space="preserve"> (SRB). This advanced equipment enhances breast diagnostics through high-resolution imaging, particularly for patients with dense breast tissue. The device enables earlier and more accurate detection of changes, reducing the need for invasive procedures such as biopsies. The procurement supports the project’s goal of improving prevention, diagnosis, and treatment outcomes in primary healthcare.</w:t>
      </w:r>
    </w:p>
    <w:p w14:paraId="7A4F1A19" w14:textId="77777777" w:rsidR="00E23824" w:rsidRPr="00C42FFD" w:rsidRDefault="00E23824" w:rsidP="00A506DB">
      <w:pPr>
        <w:numPr>
          <w:ilvl w:val="0"/>
          <w:numId w:val="35"/>
        </w:numPr>
        <w:tabs>
          <w:tab w:val="clear" w:pos="644"/>
          <w:tab w:val="num" w:pos="709"/>
        </w:tabs>
        <w:ind w:left="709" w:hanging="425"/>
        <w:outlineLvl w:val="0"/>
        <w:rPr>
          <w:rStyle w:val="Strong"/>
          <w:szCs w:val="24"/>
          <w:lang w:val="en-GB"/>
        </w:rPr>
      </w:pPr>
      <w:r w:rsidRPr="00C42FFD">
        <w:rPr>
          <w:rStyle w:val="Strong"/>
          <w:szCs w:val="24"/>
          <w:lang w:val="en-GB"/>
        </w:rPr>
        <w:t>Number and titles of lots</w:t>
      </w:r>
    </w:p>
    <w:p w14:paraId="47A920BA" w14:textId="47B96924" w:rsidR="00FC0F2D" w:rsidRPr="00C42FFD" w:rsidRDefault="00FC0F2D" w:rsidP="00FC0F2D">
      <w:pPr>
        <w:pStyle w:val="Blockquote"/>
        <w:ind w:left="709"/>
        <w:jc w:val="both"/>
        <w:rPr>
          <w:rStyle w:val="Emphasis"/>
          <w:i w:val="0"/>
          <w:sz w:val="22"/>
          <w:szCs w:val="22"/>
          <w:lang w:val="en-GB"/>
        </w:rPr>
      </w:pPr>
      <w:r w:rsidRPr="00C42FFD">
        <w:rPr>
          <w:rStyle w:val="Emphasis"/>
          <w:i w:val="0"/>
          <w:sz w:val="22"/>
          <w:szCs w:val="22"/>
          <w:lang w:val="en-GB"/>
        </w:rPr>
        <w:t>One lot only</w:t>
      </w:r>
    </w:p>
    <w:p w14:paraId="3DA92438" w14:textId="77777777" w:rsidR="00E23824" w:rsidRPr="00C42FFD" w:rsidRDefault="00E23824" w:rsidP="0088725C">
      <w:pPr>
        <w:pStyle w:val="Blockquote"/>
        <w:spacing w:before="400"/>
        <w:ind w:left="357" w:right="0"/>
        <w:jc w:val="center"/>
        <w:rPr>
          <w:rStyle w:val="Strong"/>
          <w:sz w:val="28"/>
          <w:szCs w:val="28"/>
          <w:lang w:val="en-GB"/>
        </w:rPr>
      </w:pPr>
      <w:r w:rsidRPr="00C42FFD">
        <w:rPr>
          <w:rStyle w:val="Strong"/>
          <w:sz w:val="28"/>
          <w:szCs w:val="28"/>
          <w:lang w:val="en-GB"/>
        </w:rPr>
        <w:t>TERMS OF PARTICIPATION</w:t>
      </w:r>
    </w:p>
    <w:p w14:paraId="074A3945" w14:textId="7C934B7E" w:rsidR="001462B0" w:rsidRPr="00C42FFD" w:rsidRDefault="00E23824" w:rsidP="001462B0">
      <w:pPr>
        <w:numPr>
          <w:ilvl w:val="0"/>
          <w:numId w:val="35"/>
        </w:numPr>
        <w:tabs>
          <w:tab w:val="clear" w:pos="644"/>
          <w:tab w:val="num" w:pos="709"/>
        </w:tabs>
        <w:ind w:left="709"/>
        <w:outlineLvl w:val="0"/>
        <w:rPr>
          <w:b/>
          <w:szCs w:val="24"/>
          <w:lang w:val="en-GB"/>
        </w:rPr>
      </w:pPr>
      <w:r w:rsidRPr="00C42FFD">
        <w:rPr>
          <w:rStyle w:val="Strong"/>
          <w:szCs w:val="24"/>
          <w:lang w:val="en-GB"/>
        </w:rPr>
        <w:t>Eligibility and rules of origin</w:t>
      </w:r>
      <w:r w:rsidR="00AF346B" w:rsidRPr="00C42FFD">
        <w:rPr>
          <w:rStyle w:val="Strong"/>
          <w:szCs w:val="24"/>
          <w:lang w:val="en-GB"/>
        </w:rPr>
        <w:t xml:space="preserve"> </w:t>
      </w:r>
      <w:bookmarkStart w:id="0" w:name="_DV_M201"/>
      <w:bookmarkStart w:id="1" w:name="_Hlk507432484"/>
      <w:bookmarkEnd w:id="0"/>
    </w:p>
    <w:p w14:paraId="1A80C20E" w14:textId="6EAD37F0" w:rsidR="001462B0" w:rsidRPr="00C42FFD" w:rsidRDefault="001462B0" w:rsidP="00AC2A69">
      <w:pPr>
        <w:pStyle w:val="Blockquote"/>
        <w:ind w:left="709" w:right="1"/>
        <w:jc w:val="both"/>
        <w:rPr>
          <w:sz w:val="22"/>
          <w:szCs w:val="22"/>
          <w:lang w:val="en-GB"/>
        </w:rPr>
      </w:pPr>
      <w:r w:rsidRPr="00C42FFD">
        <w:rPr>
          <w:sz w:val="22"/>
          <w:szCs w:val="22"/>
          <w:lang w:val="en-GB"/>
        </w:rPr>
        <w:t>Participation in the award of procurement contracts and other award procedures for actions financed under the Programme is open to all legal persons which are effectively established in the participating countries, other Member States, other IPA II</w:t>
      </w:r>
      <w:r w:rsidR="00C7733C" w:rsidRPr="00C42FFD">
        <w:rPr>
          <w:sz w:val="22"/>
          <w:szCs w:val="22"/>
          <w:lang w:val="en-GB"/>
        </w:rPr>
        <w:t>I</w:t>
      </w:r>
      <w:r w:rsidRPr="00C42FFD">
        <w:rPr>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p>
    <w:p w14:paraId="28643512" w14:textId="0647E103" w:rsidR="001462B0" w:rsidRPr="00C42FFD" w:rsidRDefault="001462B0" w:rsidP="001462B0">
      <w:pPr>
        <w:pStyle w:val="Blockquote"/>
        <w:ind w:left="709" w:right="1"/>
        <w:jc w:val="both"/>
        <w:rPr>
          <w:sz w:val="22"/>
          <w:szCs w:val="22"/>
          <w:lang w:val="en-GB"/>
        </w:rPr>
      </w:pPr>
      <w:r w:rsidRPr="00C42FFD">
        <w:rPr>
          <w:sz w:val="22"/>
          <w:szCs w:val="22"/>
          <w:lang w:val="en-GB"/>
        </w:rPr>
        <w:t>All supplies purchased under a procurement contract, or in accordance with a grant agreement, financed under IPA I</w:t>
      </w:r>
      <w:r w:rsidR="00C7733C" w:rsidRPr="00C42FFD">
        <w:rPr>
          <w:sz w:val="22"/>
          <w:szCs w:val="22"/>
          <w:lang w:val="en-GB"/>
        </w:rPr>
        <w:t>I</w:t>
      </w:r>
      <w:r w:rsidRPr="00C42FFD">
        <w:rPr>
          <w:sz w:val="22"/>
          <w:szCs w:val="22"/>
          <w:lang w:val="en-GB"/>
        </w:rPr>
        <w:t>I shall originate from an eligible country or from any country which is eligible under the rules of the partner or other donor or member state or determined in the constitutive act of the trust fund.</w:t>
      </w:r>
    </w:p>
    <w:p w14:paraId="6D09EA21" w14:textId="2754BA6C" w:rsidR="001462B0" w:rsidRPr="00C42FFD" w:rsidRDefault="001462B0" w:rsidP="001462B0">
      <w:pPr>
        <w:pStyle w:val="Blockquote"/>
        <w:ind w:left="709" w:right="1"/>
        <w:jc w:val="both"/>
        <w:rPr>
          <w:sz w:val="22"/>
          <w:szCs w:val="22"/>
          <w:lang w:val="en-GB"/>
        </w:rPr>
      </w:pPr>
      <w:r w:rsidRPr="00C42FFD">
        <w:rPr>
          <w:sz w:val="22"/>
          <w:szCs w:val="22"/>
          <w:lang w:val="en-GB"/>
        </w:rPr>
        <w:t>As the Croatian national rules do not contain any restrictions as regards the rules of origin, all goods can originate from any country, irrespective of any thresholds.</w:t>
      </w:r>
    </w:p>
    <w:bookmarkEnd w:id="1"/>
    <w:p w14:paraId="3FA5D6A2" w14:textId="34264967" w:rsidR="00E23824" w:rsidRPr="00C42FFD" w:rsidRDefault="00E23824" w:rsidP="00AC2A69">
      <w:pPr>
        <w:numPr>
          <w:ilvl w:val="0"/>
          <w:numId w:val="35"/>
        </w:numPr>
        <w:tabs>
          <w:tab w:val="clear" w:pos="644"/>
          <w:tab w:val="num" w:pos="709"/>
        </w:tabs>
        <w:ind w:left="709" w:right="1" w:hanging="425"/>
        <w:outlineLvl w:val="0"/>
        <w:rPr>
          <w:rStyle w:val="Strong"/>
          <w:szCs w:val="24"/>
          <w:lang w:val="en-GB"/>
        </w:rPr>
      </w:pPr>
      <w:r w:rsidRPr="00C42FFD">
        <w:rPr>
          <w:rStyle w:val="Strong"/>
          <w:szCs w:val="24"/>
          <w:lang w:val="en-GB"/>
        </w:rPr>
        <w:t>Grounds for exclusion</w:t>
      </w:r>
    </w:p>
    <w:p w14:paraId="5827D459" w14:textId="29A28961" w:rsidR="00E23824" w:rsidRPr="00C42FFD" w:rsidRDefault="00E23824" w:rsidP="00AC2A69">
      <w:pPr>
        <w:pStyle w:val="Blockquote"/>
        <w:ind w:left="709" w:right="1"/>
        <w:jc w:val="both"/>
        <w:rPr>
          <w:b/>
          <w:i/>
          <w:sz w:val="22"/>
          <w:szCs w:val="22"/>
          <w:lang w:val="en-GB"/>
        </w:rPr>
      </w:pPr>
      <w:r w:rsidRPr="00C42FFD">
        <w:rPr>
          <w:sz w:val="22"/>
          <w:szCs w:val="22"/>
          <w:lang w:val="en-GB"/>
        </w:rPr>
        <w:t xml:space="preserve">Tenderers must </w:t>
      </w:r>
      <w:r w:rsidR="006A1583" w:rsidRPr="00C42FFD">
        <w:rPr>
          <w:sz w:val="22"/>
          <w:szCs w:val="22"/>
          <w:lang w:val="en-GB"/>
        </w:rPr>
        <w:t xml:space="preserve">submit a </w:t>
      </w:r>
      <w:r w:rsidR="00AF346B" w:rsidRPr="00C42FFD">
        <w:rPr>
          <w:sz w:val="22"/>
          <w:szCs w:val="22"/>
          <w:lang w:val="en-GB"/>
        </w:rPr>
        <w:t xml:space="preserve">signed </w:t>
      </w:r>
      <w:r w:rsidR="00DC2049" w:rsidRPr="00C42FFD">
        <w:rPr>
          <w:sz w:val="22"/>
          <w:szCs w:val="22"/>
          <w:lang w:val="en-GB"/>
        </w:rPr>
        <w:t xml:space="preserve">declaration, included in the Tender Form for a Supply Contract, </w:t>
      </w:r>
      <w:r w:rsidR="006A1583" w:rsidRPr="00C42FFD">
        <w:rPr>
          <w:sz w:val="22"/>
          <w:szCs w:val="22"/>
          <w:lang w:val="en-GB"/>
        </w:rPr>
        <w:t xml:space="preserve">to the effect </w:t>
      </w:r>
      <w:r w:rsidRPr="00C42FFD">
        <w:rPr>
          <w:sz w:val="22"/>
          <w:szCs w:val="22"/>
          <w:lang w:val="en-GB"/>
        </w:rPr>
        <w:t>that they are not in any of the situations listed in point 2</w:t>
      </w:r>
      <w:r w:rsidR="0081446D" w:rsidRPr="00C42FFD">
        <w:rPr>
          <w:sz w:val="22"/>
          <w:szCs w:val="22"/>
          <w:lang w:val="en-GB"/>
        </w:rPr>
        <w:t>.6.10.1.</w:t>
      </w:r>
      <w:r w:rsidRPr="00C42FFD">
        <w:rPr>
          <w:sz w:val="22"/>
          <w:szCs w:val="22"/>
          <w:lang w:val="en-GB"/>
        </w:rPr>
        <w:t xml:space="preserve"> of the Practical Guide.</w:t>
      </w:r>
    </w:p>
    <w:p w14:paraId="0B0A4FD3" w14:textId="77777777" w:rsidR="00E23824" w:rsidRPr="00C42FFD" w:rsidRDefault="00E23824" w:rsidP="00AC2A69">
      <w:pPr>
        <w:numPr>
          <w:ilvl w:val="0"/>
          <w:numId w:val="35"/>
        </w:numPr>
        <w:tabs>
          <w:tab w:val="clear" w:pos="644"/>
          <w:tab w:val="num" w:pos="709"/>
        </w:tabs>
        <w:ind w:left="709" w:right="1" w:hanging="425"/>
        <w:outlineLvl w:val="0"/>
        <w:rPr>
          <w:rStyle w:val="Strong"/>
          <w:szCs w:val="24"/>
          <w:lang w:val="en-GB"/>
        </w:rPr>
      </w:pPr>
      <w:r w:rsidRPr="00C42FFD">
        <w:rPr>
          <w:rStyle w:val="Strong"/>
          <w:szCs w:val="24"/>
          <w:lang w:val="en-GB"/>
        </w:rPr>
        <w:t>Number of tenders</w:t>
      </w:r>
    </w:p>
    <w:p w14:paraId="25A4FDF0" w14:textId="6EB06F27" w:rsidR="00E23824" w:rsidRPr="00C42FFD" w:rsidRDefault="00E23824" w:rsidP="00AC2A69">
      <w:pPr>
        <w:pStyle w:val="Blockquote"/>
        <w:ind w:left="709" w:right="1"/>
        <w:jc w:val="both"/>
        <w:rPr>
          <w:sz w:val="22"/>
          <w:szCs w:val="22"/>
          <w:lang w:val="en-GB"/>
        </w:rPr>
      </w:pPr>
      <w:r w:rsidRPr="00C42FFD">
        <w:rPr>
          <w:sz w:val="22"/>
          <w:szCs w:val="22"/>
          <w:lang w:val="en-GB"/>
        </w:rPr>
        <w:t xml:space="preserve">Tenderers may submit </w:t>
      </w:r>
      <w:r w:rsidR="00071260" w:rsidRPr="00C42FFD">
        <w:rPr>
          <w:sz w:val="22"/>
          <w:szCs w:val="22"/>
          <w:lang w:val="en-GB"/>
        </w:rPr>
        <w:t>only one tender per lot</w:t>
      </w:r>
      <w:r w:rsidRPr="00C42FFD">
        <w:rPr>
          <w:sz w:val="22"/>
          <w:szCs w:val="22"/>
          <w:lang w:val="en-GB"/>
        </w:rPr>
        <w:t>. Tenders for parts of a lot will not be considered. Any tenderer may state in its tender that it would offer a discount in the event that its tender is accepted for more than one lot. Tenderers may not submit a tender for a variant solution in addition to their tender for the supplies required in the tender dossier.</w:t>
      </w:r>
    </w:p>
    <w:p w14:paraId="45AEA113" w14:textId="77777777" w:rsidR="00E23824" w:rsidRPr="00C42FFD" w:rsidRDefault="00E23824" w:rsidP="00AC2A69">
      <w:pPr>
        <w:numPr>
          <w:ilvl w:val="0"/>
          <w:numId w:val="35"/>
        </w:numPr>
        <w:tabs>
          <w:tab w:val="clear" w:pos="644"/>
          <w:tab w:val="num" w:pos="709"/>
        </w:tabs>
        <w:ind w:left="709" w:right="1" w:hanging="425"/>
        <w:outlineLvl w:val="0"/>
        <w:rPr>
          <w:rStyle w:val="Strong"/>
          <w:szCs w:val="24"/>
          <w:lang w:val="en-GB"/>
        </w:rPr>
      </w:pPr>
      <w:r w:rsidRPr="00C42FFD">
        <w:rPr>
          <w:rStyle w:val="Strong"/>
          <w:szCs w:val="24"/>
          <w:lang w:val="en-GB"/>
        </w:rPr>
        <w:t>Tender guarantee</w:t>
      </w:r>
    </w:p>
    <w:p w14:paraId="3B7849A4" w14:textId="2D8B77B4" w:rsidR="00DC2049" w:rsidRPr="00C42FFD" w:rsidRDefault="0007206C" w:rsidP="00AC2A69">
      <w:pPr>
        <w:pStyle w:val="Blockquote"/>
        <w:ind w:left="709" w:right="1"/>
        <w:jc w:val="both"/>
        <w:rPr>
          <w:sz w:val="22"/>
          <w:szCs w:val="22"/>
          <w:lang w:val="en-GB"/>
        </w:rPr>
      </w:pPr>
      <w:r w:rsidRPr="00C42FFD">
        <w:rPr>
          <w:sz w:val="22"/>
          <w:szCs w:val="22"/>
        </w:rPr>
        <w:t>No tender guarantee is required</w:t>
      </w:r>
      <w:r w:rsidR="006A7FEE" w:rsidRPr="00C42FFD">
        <w:rPr>
          <w:sz w:val="22"/>
          <w:szCs w:val="22"/>
        </w:rPr>
        <w:t>.</w:t>
      </w:r>
    </w:p>
    <w:p w14:paraId="10ADEF80" w14:textId="77777777" w:rsidR="00E23824" w:rsidRPr="00C42FFD"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C42FFD">
        <w:rPr>
          <w:rStyle w:val="Strong"/>
          <w:szCs w:val="24"/>
          <w:lang w:val="en-GB"/>
        </w:rPr>
        <w:t>Performance guarantee</w:t>
      </w:r>
    </w:p>
    <w:p w14:paraId="213F7760" w14:textId="533F59F7" w:rsidR="00505A18" w:rsidRPr="00C42FFD" w:rsidRDefault="00A771F3" w:rsidP="00AC2A69">
      <w:pPr>
        <w:spacing w:before="0" w:after="120"/>
        <w:ind w:left="709" w:right="1"/>
        <w:jc w:val="both"/>
        <w:rPr>
          <w:sz w:val="22"/>
          <w:szCs w:val="22"/>
          <w:lang w:val="en-GB"/>
        </w:rPr>
      </w:pPr>
      <w:r w:rsidRPr="00C42FFD">
        <w:rPr>
          <w:sz w:val="22"/>
          <w:szCs w:val="22"/>
        </w:rPr>
        <w:t>No performance guarantee is required.</w:t>
      </w:r>
    </w:p>
    <w:p w14:paraId="1AD3685B" w14:textId="77777777" w:rsidR="00E23824" w:rsidRPr="00C42FFD" w:rsidRDefault="00E23824" w:rsidP="00AF3DC9">
      <w:pPr>
        <w:numPr>
          <w:ilvl w:val="0"/>
          <w:numId w:val="35"/>
        </w:numPr>
        <w:tabs>
          <w:tab w:val="clear" w:pos="644"/>
          <w:tab w:val="num" w:pos="709"/>
        </w:tabs>
        <w:ind w:left="709" w:hanging="425"/>
        <w:outlineLvl w:val="0"/>
        <w:rPr>
          <w:rStyle w:val="Strong"/>
          <w:szCs w:val="24"/>
          <w:lang w:val="en-GB"/>
        </w:rPr>
      </w:pPr>
      <w:r w:rsidRPr="00C42FFD">
        <w:rPr>
          <w:rStyle w:val="Strong"/>
          <w:szCs w:val="24"/>
          <w:lang w:val="en-GB"/>
        </w:rPr>
        <w:t>Information meeting and/or site visit</w:t>
      </w:r>
    </w:p>
    <w:p w14:paraId="3B5733AA" w14:textId="01379C25" w:rsidR="00E23824" w:rsidRPr="00C42FFD" w:rsidRDefault="00E23824" w:rsidP="00AF3DC9">
      <w:pPr>
        <w:pStyle w:val="Blockquote"/>
        <w:ind w:left="709"/>
        <w:rPr>
          <w:sz w:val="22"/>
          <w:szCs w:val="22"/>
          <w:lang w:val="en-GB"/>
        </w:rPr>
      </w:pPr>
      <w:r w:rsidRPr="00C42FFD">
        <w:rPr>
          <w:sz w:val="22"/>
          <w:szCs w:val="22"/>
          <w:lang w:val="en-GB"/>
        </w:rPr>
        <w:t>No information meeting is planned</w:t>
      </w:r>
      <w:r w:rsidR="000853AF" w:rsidRPr="00C42FFD">
        <w:rPr>
          <w:sz w:val="22"/>
          <w:szCs w:val="22"/>
          <w:lang w:val="en-GB"/>
        </w:rPr>
        <w:t>.</w:t>
      </w:r>
    </w:p>
    <w:p w14:paraId="12338975" w14:textId="77777777" w:rsidR="00E23824" w:rsidRPr="00C42FFD" w:rsidRDefault="00E23824" w:rsidP="00AF3DC9">
      <w:pPr>
        <w:numPr>
          <w:ilvl w:val="0"/>
          <w:numId w:val="35"/>
        </w:numPr>
        <w:tabs>
          <w:tab w:val="clear" w:pos="644"/>
          <w:tab w:val="num" w:pos="709"/>
        </w:tabs>
        <w:ind w:left="709" w:hanging="425"/>
        <w:outlineLvl w:val="0"/>
        <w:rPr>
          <w:rStyle w:val="Strong"/>
          <w:szCs w:val="24"/>
          <w:lang w:val="en-GB"/>
        </w:rPr>
      </w:pPr>
      <w:r w:rsidRPr="00C42FFD">
        <w:rPr>
          <w:rStyle w:val="Strong"/>
          <w:szCs w:val="24"/>
          <w:lang w:val="en-GB"/>
        </w:rPr>
        <w:t>Tender validity</w:t>
      </w:r>
    </w:p>
    <w:p w14:paraId="5E2CFF2E" w14:textId="77777777" w:rsidR="00E23824" w:rsidRPr="00C42FFD" w:rsidRDefault="00E23824" w:rsidP="00AC2A69">
      <w:pPr>
        <w:pStyle w:val="Blockquote"/>
        <w:ind w:left="709" w:right="1"/>
        <w:jc w:val="both"/>
        <w:rPr>
          <w:sz w:val="22"/>
          <w:szCs w:val="22"/>
          <w:lang w:val="en-GB"/>
        </w:rPr>
      </w:pPr>
      <w:r w:rsidRPr="00C42FFD">
        <w:rPr>
          <w:sz w:val="22"/>
          <w:szCs w:val="22"/>
          <w:lang w:val="en-GB"/>
        </w:rPr>
        <w:t xml:space="preserve">Tenders must remain valid for a period of </w:t>
      </w:r>
      <w:r w:rsidRPr="008B1270">
        <w:rPr>
          <w:b/>
          <w:bCs/>
          <w:sz w:val="22"/>
          <w:szCs w:val="22"/>
          <w:lang w:val="en-GB"/>
        </w:rPr>
        <w:t>90 days</w:t>
      </w:r>
      <w:r w:rsidRPr="00C42FFD">
        <w:rPr>
          <w:sz w:val="22"/>
          <w:szCs w:val="22"/>
          <w:lang w:val="en-GB"/>
        </w:rPr>
        <w:t xml:space="preserve"> after the deadline for submission of tenders.</w:t>
      </w:r>
      <w:r w:rsidR="007A042A" w:rsidRPr="00C42FFD">
        <w:rPr>
          <w:sz w:val="22"/>
          <w:szCs w:val="22"/>
          <w:lang w:val="en-GB"/>
        </w:rPr>
        <w:t xml:space="preserve"> </w:t>
      </w:r>
      <w:r w:rsidR="0003151B" w:rsidRPr="00C42FFD">
        <w:rPr>
          <w:sz w:val="22"/>
          <w:szCs w:val="22"/>
          <w:lang w:val="en-GB"/>
        </w:rPr>
        <w:lastRenderedPageBreak/>
        <w:t xml:space="preserve">In exceptional circumstances, the </w:t>
      </w:r>
      <w:r w:rsidR="00EC6129" w:rsidRPr="00C42FFD">
        <w:rPr>
          <w:sz w:val="22"/>
          <w:szCs w:val="22"/>
          <w:lang w:val="en-GB"/>
        </w:rPr>
        <w:t>Project partner</w:t>
      </w:r>
      <w:r w:rsidR="0003151B" w:rsidRPr="00C42FFD">
        <w:rPr>
          <w:sz w:val="22"/>
          <w:szCs w:val="22"/>
          <w:lang w:val="en-GB"/>
        </w:rPr>
        <w:t xml:space="preserve"> may, before the validity period expires, request that tenderers extend the validity of tenders for a specific period (see para 8.2 of the instructions to tenderers).</w:t>
      </w:r>
    </w:p>
    <w:p w14:paraId="7F4671F5" w14:textId="77777777" w:rsidR="00E23824" w:rsidRPr="00C42FFD" w:rsidRDefault="00E23824" w:rsidP="00AF3DC9">
      <w:pPr>
        <w:numPr>
          <w:ilvl w:val="0"/>
          <w:numId w:val="35"/>
        </w:numPr>
        <w:tabs>
          <w:tab w:val="clear" w:pos="644"/>
          <w:tab w:val="num" w:pos="709"/>
        </w:tabs>
        <w:ind w:left="709" w:hanging="425"/>
        <w:outlineLvl w:val="0"/>
        <w:rPr>
          <w:rStyle w:val="Strong"/>
          <w:szCs w:val="24"/>
          <w:lang w:val="en-GB"/>
        </w:rPr>
      </w:pPr>
      <w:r w:rsidRPr="00C42FFD">
        <w:rPr>
          <w:rStyle w:val="Strong"/>
          <w:szCs w:val="24"/>
          <w:lang w:val="en-GB"/>
        </w:rPr>
        <w:t xml:space="preserve">Period of </w:t>
      </w:r>
      <w:r w:rsidR="00AF46E5" w:rsidRPr="00C42FFD">
        <w:rPr>
          <w:rStyle w:val="Strong"/>
          <w:szCs w:val="24"/>
          <w:lang w:val="en-GB"/>
        </w:rPr>
        <w:t xml:space="preserve">implementation </w:t>
      </w:r>
      <w:r w:rsidR="00065477" w:rsidRPr="00C42FFD">
        <w:rPr>
          <w:rStyle w:val="Strong"/>
          <w:szCs w:val="24"/>
          <w:lang w:val="en-GB"/>
        </w:rPr>
        <w:t>of tasks</w:t>
      </w:r>
    </w:p>
    <w:p w14:paraId="3A687F04" w14:textId="681E5A7C" w:rsidR="00E23824" w:rsidRPr="00C42FFD" w:rsidRDefault="00F22410">
      <w:pPr>
        <w:rPr>
          <w:lang w:val="en-GB"/>
        </w:rPr>
      </w:pPr>
      <w:r w:rsidRPr="00C42FFD">
        <w:rPr>
          <w:sz w:val="22"/>
          <w:szCs w:val="22"/>
          <w:lang w:val="en-GB"/>
        </w:rPr>
        <w:t xml:space="preserve">Period of implementation of tasks will be </w:t>
      </w:r>
      <w:r w:rsidR="00EE0E6D" w:rsidRPr="00C42FFD">
        <w:rPr>
          <w:sz w:val="22"/>
          <w:szCs w:val="22"/>
          <w:lang w:val="en-GB"/>
        </w:rPr>
        <w:t>60 days</w:t>
      </w:r>
      <w:r w:rsidRPr="00C42FFD">
        <w:rPr>
          <w:sz w:val="22"/>
          <w:szCs w:val="22"/>
          <w:lang w:val="en-GB"/>
        </w:rPr>
        <w:t xml:space="preserve"> from the date of the contract signing.</w:t>
      </w:r>
    </w:p>
    <w:p w14:paraId="55DD880E" w14:textId="77777777" w:rsidR="00E23824" w:rsidRPr="00C42FFD" w:rsidRDefault="00E23824">
      <w:pPr>
        <w:ind w:left="360"/>
        <w:jc w:val="center"/>
        <w:rPr>
          <w:rStyle w:val="Strong"/>
          <w:sz w:val="28"/>
          <w:szCs w:val="28"/>
          <w:lang w:val="en-GB"/>
        </w:rPr>
      </w:pPr>
      <w:r w:rsidRPr="00C42FFD">
        <w:rPr>
          <w:rStyle w:val="Strong"/>
          <w:sz w:val="28"/>
          <w:szCs w:val="28"/>
          <w:lang w:val="en-GB"/>
        </w:rPr>
        <w:t>SELECTION AND AWARD CRITERIA</w:t>
      </w:r>
    </w:p>
    <w:p w14:paraId="2EB9657E" w14:textId="77777777" w:rsidR="00E23824" w:rsidRPr="00C42FFD" w:rsidRDefault="00E23824" w:rsidP="00AF3DC9">
      <w:pPr>
        <w:numPr>
          <w:ilvl w:val="0"/>
          <w:numId w:val="35"/>
        </w:numPr>
        <w:tabs>
          <w:tab w:val="clear" w:pos="644"/>
          <w:tab w:val="num" w:pos="709"/>
        </w:tabs>
        <w:ind w:left="709" w:hanging="425"/>
        <w:outlineLvl w:val="0"/>
        <w:rPr>
          <w:rStyle w:val="Strong"/>
          <w:szCs w:val="24"/>
          <w:lang w:val="en-GB"/>
        </w:rPr>
      </w:pPr>
      <w:r w:rsidRPr="00C42FFD">
        <w:rPr>
          <w:rStyle w:val="Strong"/>
          <w:szCs w:val="24"/>
          <w:lang w:val="en-GB"/>
        </w:rPr>
        <w:t>Selection criteria</w:t>
      </w:r>
      <w:r w:rsidR="002A5E19" w:rsidRPr="00C42FFD">
        <w:rPr>
          <w:rStyle w:val="Strong"/>
          <w:szCs w:val="24"/>
          <w:lang w:val="en-GB"/>
        </w:rPr>
        <w:t xml:space="preserve"> </w:t>
      </w:r>
    </w:p>
    <w:p w14:paraId="1FCE66CD" w14:textId="77777777" w:rsidR="000033E2" w:rsidRPr="00C42FFD" w:rsidRDefault="000033E2" w:rsidP="000033E2">
      <w:pPr>
        <w:pStyle w:val="Blockquote"/>
        <w:ind w:left="709"/>
        <w:jc w:val="both"/>
        <w:rPr>
          <w:sz w:val="22"/>
          <w:szCs w:val="22"/>
          <w:lang w:val="en-GB"/>
        </w:rPr>
      </w:pPr>
      <w:r w:rsidRPr="00C42FFD">
        <w:rPr>
          <w:sz w:val="22"/>
          <w:szCs w:val="22"/>
          <w:lang w:val="en-GB"/>
        </w:rPr>
        <w:t>The following selection criteria will be applied to tenderers. In the case of tenders submitted by a consortium, these selection criteria will be applied to the consortium as a whole</w:t>
      </w:r>
      <w:r w:rsidRPr="00C42FFD">
        <w:t xml:space="preserve"> unless</w:t>
      </w:r>
      <w:r w:rsidRPr="00C42FFD">
        <w:rPr>
          <w:sz w:val="22"/>
          <w:szCs w:val="22"/>
          <w:lang w:val="en-GB"/>
        </w:rPr>
        <w:t xml:space="preserve"> specified otherwise. The selection criteria will not be applied to natural persons and single-member companies when they are sub-contractors:</w:t>
      </w:r>
    </w:p>
    <w:p w14:paraId="4C4A7B26" w14:textId="2FF6D99D" w:rsidR="000033E2" w:rsidRPr="00C42FFD" w:rsidRDefault="000033E2" w:rsidP="000033E2">
      <w:pPr>
        <w:pStyle w:val="Blockquote"/>
        <w:numPr>
          <w:ilvl w:val="0"/>
          <w:numId w:val="47"/>
        </w:numPr>
        <w:ind w:right="357"/>
        <w:jc w:val="both"/>
        <w:rPr>
          <w:sz w:val="22"/>
          <w:szCs w:val="22"/>
          <w:lang w:val="en-GB"/>
        </w:rPr>
      </w:pPr>
      <w:r w:rsidRPr="00C42FFD">
        <w:rPr>
          <w:sz w:val="22"/>
          <w:szCs w:val="22"/>
          <w:lang w:val="en-GB"/>
        </w:rPr>
        <w:t>Economic and financial capacity of tenderer</w:t>
      </w:r>
      <w:r w:rsidRPr="00C42FFD">
        <w:rPr>
          <w:i/>
          <w:sz w:val="22"/>
          <w:szCs w:val="22"/>
          <w:lang w:val="en-GB"/>
        </w:rPr>
        <w:t xml:space="preserve"> </w:t>
      </w:r>
      <w:r w:rsidRPr="00C42FFD">
        <w:rPr>
          <w:sz w:val="22"/>
          <w:szCs w:val="22"/>
          <w:lang w:val="en-GB"/>
        </w:rPr>
        <w:t xml:space="preserve">(based on </w:t>
      </w:r>
      <w:proofErr w:type="spellStart"/>
      <w:r w:rsidRPr="00C42FFD">
        <w:rPr>
          <w:sz w:val="22"/>
          <w:szCs w:val="22"/>
          <w:lang w:val="en-GB"/>
        </w:rPr>
        <w:t>i.a.</w:t>
      </w:r>
      <w:proofErr w:type="spellEnd"/>
      <w:r w:rsidRPr="00C42FFD">
        <w:rPr>
          <w:sz w:val="22"/>
          <w:szCs w:val="22"/>
          <w:lang w:val="en-GB"/>
        </w:rPr>
        <w:t xml:space="preserve"> item 3 of the Tender Form for a Supply Contract). In case of tenderer being a public body, equivalent information should be provided. The reference period which will be taken into account will be the last three years for which accounts have been closed.</w:t>
      </w:r>
    </w:p>
    <w:p w14:paraId="0E1A1AF2" w14:textId="77777777" w:rsidR="000033E2" w:rsidRPr="00C42FFD" w:rsidRDefault="000033E2" w:rsidP="000033E2">
      <w:pPr>
        <w:pStyle w:val="Blockquote"/>
        <w:ind w:left="1210" w:right="357"/>
        <w:jc w:val="both"/>
        <w:rPr>
          <w:sz w:val="22"/>
          <w:szCs w:val="22"/>
          <w:lang w:val="en-GB"/>
        </w:rPr>
      </w:pPr>
      <w:r w:rsidRPr="00C42FFD">
        <w:rPr>
          <w:sz w:val="22"/>
          <w:szCs w:val="22"/>
          <w:lang w:val="en-GB"/>
        </w:rPr>
        <w:t>The selection criteria for each tenderer are as follows:</w:t>
      </w:r>
    </w:p>
    <w:p w14:paraId="660A3096" w14:textId="1A8863B3" w:rsidR="000033E2" w:rsidRPr="00C42FFD" w:rsidRDefault="000033E2" w:rsidP="000033E2">
      <w:pPr>
        <w:pStyle w:val="Blockquote"/>
        <w:ind w:left="1210" w:right="357"/>
        <w:jc w:val="both"/>
        <w:rPr>
          <w:sz w:val="22"/>
          <w:szCs w:val="22"/>
          <w:lang w:val="en-GB"/>
        </w:rPr>
      </w:pPr>
      <w:r w:rsidRPr="00C42FFD">
        <w:rPr>
          <w:sz w:val="22"/>
          <w:szCs w:val="22"/>
          <w:lang w:val="en-GB"/>
        </w:rPr>
        <w:t>Criteria for legal persons:</w:t>
      </w:r>
    </w:p>
    <w:p w14:paraId="60632EE1" w14:textId="61E824CD" w:rsidR="000033E2" w:rsidRPr="00C42FFD" w:rsidRDefault="000033E2" w:rsidP="000033E2">
      <w:pPr>
        <w:pStyle w:val="Blockquote"/>
        <w:numPr>
          <w:ilvl w:val="0"/>
          <w:numId w:val="46"/>
        </w:numPr>
        <w:ind w:right="1"/>
        <w:jc w:val="both"/>
        <w:rPr>
          <w:bCs/>
          <w:sz w:val="22"/>
          <w:szCs w:val="22"/>
          <w:lang w:val="en-GB"/>
        </w:rPr>
      </w:pPr>
      <w:r w:rsidRPr="00C42FFD">
        <w:rPr>
          <w:bCs/>
          <w:sz w:val="22"/>
          <w:szCs w:val="22"/>
          <w:lang w:val="en-GB"/>
        </w:rPr>
        <w:t>the average annual turnover of the tenderer must exceed the value of financial offer</w:t>
      </w:r>
    </w:p>
    <w:p w14:paraId="580A51EB" w14:textId="5FFA97F0" w:rsidR="000033E2" w:rsidRPr="00C42FFD" w:rsidRDefault="000033E2" w:rsidP="00420552">
      <w:pPr>
        <w:pStyle w:val="Blockquote"/>
        <w:numPr>
          <w:ilvl w:val="0"/>
          <w:numId w:val="47"/>
        </w:numPr>
        <w:ind w:right="1"/>
        <w:jc w:val="both"/>
        <w:rPr>
          <w:sz w:val="22"/>
          <w:szCs w:val="22"/>
          <w:lang w:val="en-GB"/>
        </w:rPr>
      </w:pPr>
      <w:r w:rsidRPr="00C42FFD">
        <w:rPr>
          <w:sz w:val="22"/>
          <w:szCs w:val="22"/>
          <w:lang w:val="en-GB"/>
        </w:rPr>
        <w:t xml:space="preserve">Professional capacity of tenderer (based on </w:t>
      </w:r>
      <w:proofErr w:type="spellStart"/>
      <w:r w:rsidRPr="00C42FFD">
        <w:rPr>
          <w:sz w:val="22"/>
          <w:szCs w:val="22"/>
          <w:lang w:val="en-GB"/>
        </w:rPr>
        <w:t>i.a.</w:t>
      </w:r>
      <w:proofErr w:type="spellEnd"/>
      <w:r w:rsidRPr="00C42FFD">
        <w:rPr>
          <w:sz w:val="22"/>
          <w:szCs w:val="22"/>
          <w:lang w:val="en-GB"/>
        </w:rPr>
        <w:t xml:space="preserve"> items 4 and 5 of the Tender Form for a Supply Contract). The reference period which will be taken into account will be the last 3 years from submission deadline.</w:t>
      </w:r>
    </w:p>
    <w:p w14:paraId="1BBDEB5A" w14:textId="67C6B7DB" w:rsidR="00420552" w:rsidRPr="00C42FFD" w:rsidRDefault="00420552" w:rsidP="00420552">
      <w:pPr>
        <w:pStyle w:val="Blockquote"/>
        <w:ind w:left="1210" w:right="357"/>
        <w:jc w:val="both"/>
        <w:rPr>
          <w:sz w:val="22"/>
          <w:szCs w:val="22"/>
          <w:lang w:val="en-GB"/>
        </w:rPr>
      </w:pPr>
      <w:r w:rsidRPr="00C42FFD">
        <w:rPr>
          <w:sz w:val="22"/>
          <w:szCs w:val="22"/>
          <w:lang w:val="en-GB"/>
        </w:rPr>
        <w:t>Criteria for legal persons:</w:t>
      </w:r>
    </w:p>
    <w:p w14:paraId="1EF57898" w14:textId="77777777" w:rsidR="000033E2" w:rsidRPr="00C42FFD" w:rsidRDefault="000033E2" w:rsidP="000033E2">
      <w:pPr>
        <w:pStyle w:val="Blockquote"/>
        <w:numPr>
          <w:ilvl w:val="0"/>
          <w:numId w:val="46"/>
        </w:numPr>
        <w:ind w:right="1"/>
        <w:jc w:val="both"/>
        <w:rPr>
          <w:sz w:val="22"/>
          <w:szCs w:val="22"/>
          <w:lang w:val="en-GB"/>
        </w:rPr>
      </w:pPr>
      <w:r w:rsidRPr="00C42FFD">
        <w:rPr>
          <w:sz w:val="22"/>
          <w:szCs w:val="22"/>
          <w:lang w:val="en-GB"/>
        </w:rPr>
        <w:t>at least 1 (one) staff currently work for the tenderer in fields related to this contract</w:t>
      </w:r>
    </w:p>
    <w:p w14:paraId="4A2018FD" w14:textId="77777777" w:rsidR="000033E2" w:rsidRPr="00C42FFD" w:rsidRDefault="000033E2" w:rsidP="000033E2">
      <w:pPr>
        <w:pStyle w:val="Blockquote"/>
        <w:ind w:left="1134" w:right="1" w:hanging="284"/>
        <w:jc w:val="both"/>
        <w:rPr>
          <w:sz w:val="22"/>
          <w:szCs w:val="22"/>
          <w:lang w:val="en-GB"/>
        </w:rPr>
      </w:pPr>
      <w:r w:rsidRPr="00C42FFD">
        <w:rPr>
          <w:sz w:val="22"/>
          <w:szCs w:val="22"/>
          <w:lang w:val="en-GB"/>
        </w:rPr>
        <w:t>3)</w:t>
      </w:r>
      <w:r w:rsidRPr="00C42FFD">
        <w:rPr>
          <w:sz w:val="22"/>
          <w:szCs w:val="22"/>
          <w:lang w:val="en-GB"/>
        </w:rPr>
        <w:tab/>
        <w:t xml:space="preserve">Technical capacity of tenderer </w:t>
      </w:r>
      <w:r w:rsidRPr="00C42FFD">
        <w:rPr>
          <w:i/>
          <w:sz w:val="22"/>
          <w:szCs w:val="22"/>
          <w:lang w:val="en-GB"/>
        </w:rPr>
        <w:t>(</w:t>
      </w:r>
      <w:r w:rsidRPr="00C42FFD">
        <w:rPr>
          <w:sz w:val="22"/>
          <w:szCs w:val="22"/>
          <w:lang w:val="en-GB"/>
        </w:rPr>
        <w:t xml:space="preserve">based on </w:t>
      </w:r>
      <w:proofErr w:type="spellStart"/>
      <w:r w:rsidRPr="00C42FFD">
        <w:rPr>
          <w:sz w:val="22"/>
          <w:szCs w:val="22"/>
          <w:lang w:val="en-GB"/>
        </w:rPr>
        <w:t>i.a.</w:t>
      </w:r>
      <w:proofErr w:type="spellEnd"/>
      <w:r w:rsidRPr="00C42FFD">
        <w:rPr>
          <w:sz w:val="22"/>
          <w:szCs w:val="22"/>
          <w:lang w:val="en-GB"/>
        </w:rPr>
        <w:t xml:space="preserve"> items 5 and 6 of the Tender Form for a Supply Contract). The reference period which will be taken into account will be the last 3 years from submission deadline.</w:t>
      </w:r>
    </w:p>
    <w:p w14:paraId="52B96372" w14:textId="77777777" w:rsidR="000033E2" w:rsidRPr="00C42FFD" w:rsidRDefault="000033E2" w:rsidP="000033E2">
      <w:pPr>
        <w:pStyle w:val="Blockquote"/>
        <w:ind w:left="1134" w:right="1"/>
        <w:jc w:val="both"/>
        <w:rPr>
          <w:sz w:val="22"/>
          <w:szCs w:val="22"/>
        </w:rPr>
      </w:pPr>
      <w:r w:rsidRPr="00C42FFD">
        <w:rPr>
          <w:sz w:val="22"/>
          <w:szCs w:val="22"/>
          <w:lang w:val="en-GB"/>
        </w:rPr>
        <w:t>This means that the contract the tenderer refers to could have been started or completed at any time during the indicated period but it does not necessarily have to be started and completed during that period, nor implemented during the entire period.</w:t>
      </w:r>
      <w:r w:rsidRPr="00C42FFD">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 </w:t>
      </w:r>
    </w:p>
    <w:p w14:paraId="7269F5B3" w14:textId="77777777" w:rsidR="00420552" w:rsidRPr="00C42FFD" w:rsidRDefault="00420552" w:rsidP="00420552">
      <w:pPr>
        <w:pStyle w:val="Blockquote"/>
        <w:ind w:left="1210" w:right="357"/>
        <w:jc w:val="both"/>
        <w:rPr>
          <w:sz w:val="22"/>
          <w:szCs w:val="22"/>
          <w:lang w:val="en-GB"/>
        </w:rPr>
      </w:pPr>
      <w:r w:rsidRPr="00C42FFD">
        <w:rPr>
          <w:sz w:val="22"/>
          <w:szCs w:val="22"/>
          <w:lang w:val="en-GB"/>
        </w:rPr>
        <w:t>Criteria for legal persons:</w:t>
      </w:r>
    </w:p>
    <w:p w14:paraId="7C9F3212" w14:textId="77777777" w:rsidR="00420552" w:rsidRPr="00C42FFD" w:rsidRDefault="00420552" w:rsidP="00420552">
      <w:pPr>
        <w:pStyle w:val="Blockquote"/>
        <w:numPr>
          <w:ilvl w:val="0"/>
          <w:numId w:val="46"/>
        </w:numPr>
        <w:rPr>
          <w:sz w:val="22"/>
          <w:szCs w:val="22"/>
          <w:lang w:val="en-GB"/>
        </w:rPr>
      </w:pPr>
      <w:r w:rsidRPr="00C42FFD">
        <w:rPr>
          <w:sz w:val="22"/>
          <w:szCs w:val="22"/>
          <w:lang w:val="en-GB"/>
        </w:rPr>
        <w:t>the tenderer has delivered supplies under at least 1</w:t>
      </w:r>
      <w:r w:rsidRPr="00C42FFD">
        <w:rPr>
          <w:sz w:val="22"/>
          <w:szCs w:val="22"/>
        </w:rPr>
        <w:t xml:space="preserve"> </w:t>
      </w:r>
      <w:r w:rsidRPr="00C42FFD">
        <w:rPr>
          <w:sz w:val="22"/>
          <w:szCs w:val="22"/>
          <w:lang w:val="en-GB"/>
        </w:rPr>
        <w:t xml:space="preserve">(one) contract of at least </w:t>
      </w:r>
      <w:r w:rsidRPr="00C42FFD">
        <w:rPr>
          <w:sz w:val="22"/>
          <w:szCs w:val="22"/>
        </w:rPr>
        <w:t>equal to</w:t>
      </w:r>
      <w:r w:rsidRPr="00C42FFD">
        <w:rPr>
          <w:sz w:val="22"/>
          <w:szCs w:val="22"/>
          <w:lang w:val="en-GB"/>
        </w:rPr>
        <w:t xml:space="preserve"> offer of the tenderer, in the field related to this contract which was implemented at any moment during the following period: three years preceding the submission deadline.</w:t>
      </w:r>
    </w:p>
    <w:p w14:paraId="180FDB04" w14:textId="77777777" w:rsidR="000033E2" w:rsidRPr="00C42FFD" w:rsidRDefault="000033E2" w:rsidP="000033E2">
      <w:pPr>
        <w:pStyle w:val="Blockquote"/>
        <w:keepLines/>
        <w:ind w:left="1134" w:right="1"/>
        <w:jc w:val="both"/>
        <w:rPr>
          <w:sz w:val="22"/>
          <w:szCs w:val="22"/>
          <w:lang w:val="en-GB"/>
        </w:rPr>
      </w:pPr>
      <w:r w:rsidRPr="00C42FFD">
        <w:rPr>
          <w:sz w:val="22"/>
          <w:szCs w:val="22"/>
        </w:rPr>
        <w:lastRenderedPageBreak/>
        <w:t>Capacity-providing entities</w:t>
      </w:r>
      <w:r w:rsidRPr="00C42FFD">
        <w:rPr>
          <w:sz w:val="22"/>
          <w:szCs w:val="22"/>
          <w:lang w:val="en-GB"/>
        </w:rPr>
        <w:t xml:space="preserve"> </w:t>
      </w:r>
    </w:p>
    <w:p w14:paraId="3351EFF0" w14:textId="77777777" w:rsidR="000033E2" w:rsidRPr="00C42FFD" w:rsidRDefault="000033E2" w:rsidP="000033E2">
      <w:pPr>
        <w:pStyle w:val="Blockquote"/>
        <w:keepLines/>
        <w:ind w:left="1134" w:right="1"/>
        <w:jc w:val="both"/>
        <w:rPr>
          <w:sz w:val="22"/>
          <w:szCs w:val="22"/>
          <w:lang w:val="en-GB"/>
        </w:rPr>
      </w:pPr>
      <w:r w:rsidRPr="00C42FFD">
        <w:rPr>
          <w:sz w:val="22"/>
          <w:szCs w:val="22"/>
          <w:lang w:val="en-GB"/>
        </w:rPr>
        <w:t xml:space="preserve">An economic operator may, where appropriate and for a particular contract, rely on the capacities of other entities, regardless of the legal nature of the links which it has with them. Some examples of when it may not be considered appropriate by the Project partner are when the tender rely in majority on the capacities of other entities or when they rely on key criteria. If the tender rely on other entities it must prove to the Project partner that it will have at its disposal the resources necessary for performance of the contract, for example by producing a </w:t>
      </w:r>
      <w:r w:rsidRPr="00C42FFD">
        <w:rPr>
          <w:sz w:val="22"/>
          <w:szCs w:val="22"/>
        </w:rPr>
        <w:t xml:space="preserve">commitment </w:t>
      </w:r>
      <w:r w:rsidRPr="00C42FFD">
        <w:rPr>
          <w:sz w:val="22"/>
          <w:szCs w:val="22"/>
          <w:lang w:val="en-GB"/>
        </w:rPr>
        <w:t>on the part of those entities to place those resources at its disposal. Such entities</w:t>
      </w:r>
      <w:r w:rsidRPr="00C42FFD">
        <w:rPr>
          <w:sz w:val="22"/>
          <w:szCs w:val="22"/>
        </w:rPr>
        <w:t xml:space="preserve">, for instance the parent company of the economic operator, </w:t>
      </w:r>
      <w:r w:rsidRPr="00C42FFD">
        <w:rPr>
          <w:sz w:val="22"/>
          <w:szCs w:val="22"/>
          <w:lang w:val="en-GB"/>
        </w:rPr>
        <w:t xml:space="preserve">must respect the same rules of eligibility and notably that of nationality, as the economic operator. Furthermore, the data for this third entity for the relevant selection criterion should be included in the tender in a separate document. Proof of the capacity will also have to be furnished when requested by the Project partner. </w:t>
      </w:r>
    </w:p>
    <w:p w14:paraId="696E889A" w14:textId="77777777" w:rsidR="000033E2" w:rsidRPr="00C42FFD" w:rsidRDefault="000033E2" w:rsidP="000033E2">
      <w:pPr>
        <w:pStyle w:val="Blockquote"/>
        <w:keepLines/>
        <w:ind w:left="1134" w:right="1"/>
        <w:jc w:val="both"/>
        <w:rPr>
          <w:sz w:val="22"/>
          <w:szCs w:val="22"/>
          <w:lang w:val="en-GB"/>
        </w:rPr>
      </w:pPr>
      <w:r w:rsidRPr="00C42FFD">
        <w:rPr>
          <w:sz w:val="22"/>
          <w:szCs w:val="22"/>
          <w:lang w:val="en-GB"/>
        </w:rPr>
        <w:t>With regard to technical and professional criteria, a tenderer may only rely on the capacities of other entities where the latter will perform the tasks for which these capacities are required.</w:t>
      </w:r>
    </w:p>
    <w:p w14:paraId="12B2ACFE" w14:textId="507B618C" w:rsidR="00D4238C" w:rsidRPr="00C42FFD" w:rsidRDefault="000033E2" w:rsidP="000033E2">
      <w:pPr>
        <w:pStyle w:val="Blockquote"/>
        <w:ind w:left="1134" w:right="357" w:hanging="284"/>
        <w:jc w:val="both"/>
        <w:rPr>
          <w:sz w:val="22"/>
          <w:szCs w:val="22"/>
          <w:lang w:val="en-GB"/>
        </w:rPr>
      </w:pPr>
      <w:r w:rsidRPr="00C42FFD">
        <w:rPr>
          <w:sz w:val="22"/>
          <w:szCs w:val="22"/>
          <w:lang w:val="en-GB"/>
        </w:rPr>
        <w:t>With regard to economic and financial criteria, the entities upon whose capacity the tenderer relies, become jointly and severally liable for the performance of the contract.</w:t>
      </w:r>
    </w:p>
    <w:p w14:paraId="47FF49AB" w14:textId="79967661" w:rsidR="00A90F89" w:rsidRPr="00C42FFD" w:rsidRDefault="00A90F89" w:rsidP="00AC2A69">
      <w:pPr>
        <w:pStyle w:val="Blockquote"/>
        <w:keepLines/>
        <w:ind w:left="1134" w:right="1"/>
        <w:jc w:val="both"/>
        <w:rPr>
          <w:sz w:val="22"/>
          <w:szCs w:val="22"/>
          <w:lang w:val="en-GB"/>
        </w:rPr>
      </w:pPr>
    </w:p>
    <w:p w14:paraId="12AAFE13" w14:textId="77777777" w:rsidR="00E23824" w:rsidRPr="00C42FFD" w:rsidRDefault="00E23824" w:rsidP="00AC2A69">
      <w:pPr>
        <w:numPr>
          <w:ilvl w:val="0"/>
          <w:numId w:val="35"/>
        </w:numPr>
        <w:tabs>
          <w:tab w:val="clear" w:pos="644"/>
          <w:tab w:val="num" w:pos="709"/>
        </w:tabs>
        <w:ind w:left="709" w:right="1" w:hanging="425"/>
        <w:outlineLvl w:val="0"/>
        <w:rPr>
          <w:rStyle w:val="Strong"/>
          <w:szCs w:val="24"/>
          <w:lang w:val="en-GB"/>
        </w:rPr>
      </w:pPr>
      <w:r w:rsidRPr="00C42FFD">
        <w:rPr>
          <w:rStyle w:val="Strong"/>
          <w:szCs w:val="24"/>
          <w:lang w:val="en-GB"/>
        </w:rPr>
        <w:t>Award criteria</w:t>
      </w:r>
    </w:p>
    <w:p w14:paraId="20D8C27A" w14:textId="77777777" w:rsidR="00C17627" w:rsidRPr="00C42FFD" w:rsidRDefault="00C17627" w:rsidP="00C17627">
      <w:pPr>
        <w:spacing w:after="0"/>
        <w:ind w:left="284"/>
        <w:rPr>
          <w:b/>
          <w:bCs/>
          <w:iCs/>
          <w:lang w:val="en-GB"/>
        </w:rPr>
      </w:pPr>
      <w:r w:rsidRPr="00C42FFD">
        <w:rPr>
          <w:b/>
          <w:bCs/>
          <w:iCs/>
          <w:lang w:val="en-GB"/>
        </w:rPr>
        <w:t>BEST PRICE-QUALITY RATION CRITERIA AND THEIR RELATIVE WEIGHTING:</w:t>
      </w:r>
    </w:p>
    <w:p w14:paraId="36A97B1E" w14:textId="77777777" w:rsidR="00C17627" w:rsidRPr="00C42FFD" w:rsidRDefault="00C17627" w:rsidP="00C17627">
      <w:pPr>
        <w:spacing w:after="0"/>
        <w:ind w:left="284"/>
        <w:rPr>
          <w:iCs/>
          <w:lang w:val="en-GB"/>
        </w:rPr>
      </w:pPr>
    </w:p>
    <w:tbl>
      <w:tblPr>
        <w:tblW w:w="8779" w:type="dxa"/>
        <w:tblInd w:w="675" w:type="dxa"/>
        <w:tblBorders>
          <w:top w:val="single" w:sz="8" w:space="0" w:color="7295D2"/>
          <w:left w:val="single" w:sz="8" w:space="0" w:color="7295D2"/>
          <w:bottom w:val="single" w:sz="8" w:space="0" w:color="7295D2"/>
          <w:right w:val="single" w:sz="8" w:space="0" w:color="7295D2"/>
          <w:insideH w:val="single" w:sz="8" w:space="0" w:color="7295D2"/>
        </w:tblBorders>
        <w:tblLayout w:type="fixed"/>
        <w:tblLook w:val="04A0" w:firstRow="1" w:lastRow="0" w:firstColumn="1" w:lastColumn="0" w:noHBand="0" w:noVBand="1"/>
      </w:tblPr>
      <w:tblGrid>
        <w:gridCol w:w="5549"/>
        <w:gridCol w:w="3230"/>
      </w:tblGrid>
      <w:tr w:rsidR="00C42FFD" w:rsidRPr="00C42FFD" w14:paraId="5CD226FB" w14:textId="77777777" w:rsidTr="00B22493">
        <w:trPr>
          <w:trHeight w:val="578"/>
        </w:trPr>
        <w:tc>
          <w:tcPr>
            <w:tcW w:w="5549" w:type="dxa"/>
            <w:tcBorders>
              <w:top w:val="single" w:sz="8" w:space="0" w:color="7295D2"/>
              <w:left w:val="single" w:sz="8" w:space="0" w:color="7295D2"/>
              <w:bottom w:val="single" w:sz="8" w:space="0" w:color="7295D2"/>
              <w:right w:val="nil"/>
            </w:tcBorders>
            <w:shd w:val="clear" w:color="auto" w:fill="4472C4"/>
            <w:vAlign w:val="center"/>
          </w:tcPr>
          <w:p w14:paraId="1EE4FB9A" w14:textId="77777777" w:rsidR="00C17627" w:rsidRPr="00C42FFD" w:rsidRDefault="00C17627" w:rsidP="00B22493">
            <w:pPr>
              <w:pStyle w:val="ListParagraph"/>
              <w:spacing w:after="0" w:line="240" w:lineRule="auto"/>
              <w:ind w:left="567"/>
              <w:rPr>
                <w:rFonts w:ascii="Times New Roman" w:hAnsi="Times New Roman"/>
                <w:b/>
                <w:bCs/>
                <w:iCs/>
                <w:lang w:val="en-GB"/>
              </w:rPr>
            </w:pPr>
            <w:r w:rsidRPr="00C42FFD">
              <w:rPr>
                <w:rFonts w:ascii="Times New Roman" w:hAnsi="Times New Roman"/>
                <w:b/>
                <w:iCs/>
                <w:lang w:val="en-GB"/>
              </w:rPr>
              <w:t>Criterion</w:t>
            </w:r>
            <w:r w:rsidRPr="00C42FFD">
              <w:rPr>
                <w:rFonts w:ascii="Times New Roman" w:hAnsi="Times New Roman"/>
                <w:b/>
                <w:bCs/>
                <w:iCs/>
                <w:lang w:val="en-GB"/>
              </w:rPr>
              <w:t xml:space="preserve"> (including criteria description, sub-criteria description, and relative weighting for all sub-criteria)</w:t>
            </w:r>
          </w:p>
        </w:tc>
        <w:tc>
          <w:tcPr>
            <w:tcW w:w="3230" w:type="dxa"/>
            <w:tcBorders>
              <w:top w:val="single" w:sz="8" w:space="0" w:color="7295D2"/>
              <w:left w:val="nil"/>
              <w:bottom w:val="single" w:sz="8" w:space="0" w:color="7295D2"/>
              <w:right w:val="single" w:sz="8" w:space="0" w:color="7295D2"/>
            </w:tcBorders>
            <w:shd w:val="clear" w:color="auto" w:fill="4472C4"/>
            <w:vAlign w:val="center"/>
          </w:tcPr>
          <w:p w14:paraId="51950448" w14:textId="77777777" w:rsidR="00C17627" w:rsidRPr="00C42FFD" w:rsidRDefault="00C17627" w:rsidP="00B22493">
            <w:pPr>
              <w:pStyle w:val="ListParagraph"/>
              <w:spacing w:after="0" w:line="240" w:lineRule="auto"/>
              <w:ind w:left="567"/>
              <w:jc w:val="center"/>
              <w:rPr>
                <w:rFonts w:ascii="Times New Roman" w:hAnsi="Times New Roman"/>
                <w:b/>
                <w:bCs/>
                <w:iCs/>
                <w:lang w:val="en-GB"/>
              </w:rPr>
            </w:pPr>
            <w:r w:rsidRPr="00C42FFD">
              <w:rPr>
                <w:rFonts w:ascii="Times New Roman" w:hAnsi="Times New Roman"/>
                <w:b/>
                <w:iCs/>
                <w:lang w:val="en-GB"/>
              </w:rPr>
              <w:t>Relative weighting</w:t>
            </w:r>
          </w:p>
        </w:tc>
      </w:tr>
      <w:tr w:rsidR="00C42FFD" w:rsidRPr="00C42FFD" w14:paraId="17D29423" w14:textId="77777777" w:rsidTr="00B22493">
        <w:trPr>
          <w:trHeight w:val="429"/>
        </w:trPr>
        <w:tc>
          <w:tcPr>
            <w:tcW w:w="5549" w:type="dxa"/>
            <w:tcBorders>
              <w:right w:val="nil"/>
            </w:tcBorders>
            <w:shd w:val="clear" w:color="auto" w:fill="D0DBF0"/>
            <w:vAlign w:val="center"/>
          </w:tcPr>
          <w:p w14:paraId="052E4973" w14:textId="155906A5" w:rsidR="00C17627" w:rsidRPr="00C42FFD" w:rsidRDefault="00B73F10" w:rsidP="00944353">
            <w:pPr>
              <w:pStyle w:val="ListParagraph"/>
              <w:numPr>
                <w:ilvl w:val="0"/>
                <w:numId w:val="48"/>
              </w:numPr>
              <w:spacing w:after="0" w:line="240" w:lineRule="auto"/>
              <w:rPr>
                <w:rFonts w:ascii="Times New Roman" w:hAnsi="Times New Roman"/>
                <w:b/>
                <w:bCs/>
                <w:iCs/>
                <w:lang w:val="en-GB"/>
              </w:rPr>
            </w:pPr>
            <w:r w:rsidRPr="00C42FFD">
              <w:rPr>
                <w:rFonts w:ascii="Times New Roman" w:hAnsi="Times New Roman"/>
                <w:b/>
                <w:bCs/>
                <w:iCs/>
                <w:lang w:val="en-GB"/>
              </w:rPr>
              <w:t>Price</w:t>
            </w:r>
          </w:p>
        </w:tc>
        <w:tc>
          <w:tcPr>
            <w:tcW w:w="3230" w:type="dxa"/>
            <w:tcBorders>
              <w:left w:val="nil"/>
            </w:tcBorders>
            <w:shd w:val="clear" w:color="auto" w:fill="D0DBF0"/>
            <w:vAlign w:val="center"/>
          </w:tcPr>
          <w:p w14:paraId="5BC46138" w14:textId="68689437" w:rsidR="00C17627" w:rsidRPr="00C42FFD" w:rsidRDefault="00791DC1" w:rsidP="00B22493">
            <w:pPr>
              <w:pStyle w:val="ListParagraph"/>
              <w:spacing w:after="0" w:line="240" w:lineRule="auto"/>
              <w:ind w:left="567"/>
              <w:jc w:val="center"/>
              <w:rPr>
                <w:rFonts w:ascii="Times New Roman" w:hAnsi="Times New Roman"/>
                <w:iCs/>
                <w:lang w:val="en-GB"/>
              </w:rPr>
            </w:pPr>
            <w:r w:rsidRPr="00C42FFD">
              <w:rPr>
                <w:rFonts w:ascii="Times New Roman" w:hAnsi="Times New Roman"/>
                <w:iCs/>
                <w:lang w:val="en-GB"/>
              </w:rPr>
              <w:t>55</w:t>
            </w:r>
            <w:r w:rsidR="00CA0EC8" w:rsidRPr="00C42FFD">
              <w:rPr>
                <w:rFonts w:ascii="Times New Roman" w:hAnsi="Times New Roman"/>
                <w:iCs/>
                <w:lang w:val="en-GB"/>
              </w:rPr>
              <w:t xml:space="preserve"> points</w:t>
            </w:r>
          </w:p>
        </w:tc>
      </w:tr>
      <w:tr w:rsidR="00C42FFD" w:rsidRPr="00C42FFD" w14:paraId="4387AF0A" w14:textId="77777777" w:rsidTr="00B22493">
        <w:trPr>
          <w:trHeight w:val="415"/>
        </w:trPr>
        <w:tc>
          <w:tcPr>
            <w:tcW w:w="5549" w:type="dxa"/>
            <w:tcBorders>
              <w:right w:val="nil"/>
            </w:tcBorders>
            <w:shd w:val="clear" w:color="auto" w:fill="auto"/>
            <w:vAlign w:val="center"/>
          </w:tcPr>
          <w:p w14:paraId="0489C0AF" w14:textId="61C8B67C" w:rsidR="00C17627" w:rsidRPr="00C42FFD" w:rsidRDefault="00B73F10" w:rsidP="00944353">
            <w:pPr>
              <w:pStyle w:val="ListParagraph"/>
              <w:numPr>
                <w:ilvl w:val="0"/>
                <w:numId w:val="48"/>
              </w:numPr>
              <w:spacing w:after="0" w:line="240" w:lineRule="auto"/>
              <w:rPr>
                <w:rFonts w:ascii="Times New Roman" w:hAnsi="Times New Roman"/>
                <w:b/>
                <w:bCs/>
                <w:iCs/>
                <w:lang w:val="en-GB"/>
              </w:rPr>
            </w:pPr>
            <w:r w:rsidRPr="00C42FFD">
              <w:rPr>
                <w:rFonts w:ascii="Times New Roman" w:hAnsi="Times New Roman"/>
                <w:b/>
                <w:bCs/>
                <w:iCs/>
                <w:lang w:val="en-GB"/>
              </w:rPr>
              <w:t>Technical specification</w:t>
            </w:r>
          </w:p>
        </w:tc>
        <w:tc>
          <w:tcPr>
            <w:tcW w:w="3230" w:type="dxa"/>
            <w:tcBorders>
              <w:left w:val="nil"/>
            </w:tcBorders>
            <w:shd w:val="clear" w:color="auto" w:fill="auto"/>
            <w:vAlign w:val="center"/>
          </w:tcPr>
          <w:p w14:paraId="33B1B55E" w14:textId="771F8271" w:rsidR="00C17627" w:rsidRPr="00C42FFD" w:rsidRDefault="00207F3D" w:rsidP="00B22493">
            <w:pPr>
              <w:pStyle w:val="ListParagraph"/>
              <w:spacing w:after="0" w:line="240" w:lineRule="auto"/>
              <w:ind w:left="567"/>
              <w:jc w:val="center"/>
              <w:rPr>
                <w:rFonts w:ascii="Times New Roman" w:hAnsi="Times New Roman"/>
                <w:iCs/>
                <w:lang w:val="en-GB"/>
              </w:rPr>
            </w:pPr>
            <w:r w:rsidRPr="00C42FFD">
              <w:rPr>
                <w:rFonts w:ascii="Times New Roman" w:hAnsi="Times New Roman"/>
                <w:iCs/>
                <w:lang w:val="en-GB"/>
              </w:rPr>
              <w:t xml:space="preserve">Total </w:t>
            </w:r>
            <w:r w:rsidR="00791DC1" w:rsidRPr="00C42FFD">
              <w:rPr>
                <w:rFonts w:ascii="Times New Roman" w:hAnsi="Times New Roman"/>
                <w:iCs/>
                <w:lang w:val="en-GB"/>
              </w:rPr>
              <w:t>45</w:t>
            </w:r>
            <w:r w:rsidR="00CA0EC8" w:rsidRPr="00C42FFD">
              <w:rPr>
                <w:rFonts w:ascii="Times New Roman" w:hAnsi="Times New Roman"/>
                <w:iCs/>
                <w:lang w:val="en-GB"/>
              </w:rPr>
              <w:t xml:space="preserve"> points</w:t>
            </w:r>
            <w:r w:rsidR="003A46E2" w:rsidRPr="00C42FFD">
              <w:rPr>
                <w:rFonts w:ascii="Times New Roman" w:hAnsi="Times New Roman"/>
                <w:iCs/>
                <w:lang w:val="en-GB"/>
              </w:rPr>
              <w:t>:</w:t>
            </w:r>
          </w:p>
        </w:tc>
      </w:tr>
      <w:tr w:rsidR="00C42FFD" w:rsidRPr="00C42FFD" w14:paraId="10E03346" w14:textId="77777777" w:rsidTr="00B22493">
        <w:trPr>
          <w:trHeight w:val="557"/>
        </w:trPr>
        <w:tc>
          <w:tcPr>
            <w:tcW w:w="5549" w:type="dxa"/>
            <w:tcBorders>
              <w:right w:val="nil"/>
            </w:tcBorders>
            <w:shd w:val="clear" w:color="auto" w:fill="D0DBF0"/>
            <w:vAlign w:val="center"/>
          </w:tcPr>
          <w:p w14:paraId="4752EEF2" w14:textId="2FA7576C" w:rsidR="00C17627" w:rsidRPr="00C42FFD" w:rsidRDefault="00880F84" w:rsidP="00880F84">
            <w:pPr>
              <w:pStyle w:val="ListParagraph"/>
              <w:numPr>
                <w:ilvl w:val="0"/>
                <w:numId w:val="49"/>
              </w:numPr>
              <w:spacing w:after="0" w:line="240" w:lineRule="auto"/>
              <w:rPr>
                <w:rFonts w:ascii="Times New Roman" w:hAnsi="Times New Roman"/>
                <w:b/>
                <w:bCs/>
                <w:iCs/>
                <w:lang w:val="en-GB"/>
              </w:rPr>
            </w:pPr>
            <w:r w:rsidRPr="00C42FFD">
              <w:rPr>
                <w:rFonts w:ascii="Times New Roman" w:hAnsi="Times New Roman"/>
                <w:b/>
                <w:bCs/>
                <w:iCs/>
                <w:lang w:val="en-GB"/>
              </w:rPr>
              <w:t xml:space="preserve">Simultaneous display of up to a minimum of 3 spectral </w:t>
            </w:r>
            <w:proofErr w:type="spellStart"/>
            <w:r w:rsidRPr="00C42FFD">
              <w:rPr>
                <w:rFonts w:ascii="Times New Roman" w:hAnsi="Times New Roman"/>
                <w:b/>
                <w:bCs/>
                <w:iCs/>
                <w:lang w:val="en-GB"/>
              </w:rPr>
              <w:t>analyzes</w:t>
            </w:r>
            <w:proofErr w:type="spellEnd"/>
            <w:r w:rsidRPr="00C42FFD">
              <w:rPr>
                <w:rFonts w:ascii="Times New Roman" w:hAnsi="Times New Roman"/>
                <w:b/>
                <w:bCs/>
                <w:iCs/>
                <w:lang w:val="en-GB"/>
              </w:rPr>
              <w:t xml:space="preserve"> from different points at the same time.</w:t>
            </w:r>
          </w:p>
        </w:tc>
        <w:tc>
          <w:tcPr>
            <w:tcW w:w="3230" w:type="dxa"/>
            <w:tcBorders>
              <w:left w:val="nil"/>
            </w:tcBorders>
            <w:shd w:val="clear" w:color="auto" w:fill="D0DBF0"/>
            <w:vAlign w:val="center"/>
          </w:tcPr>
          <w:p w14:paraId="53A58B5C" w14:textId="1413E541" w:rsidR="00C17627" w:rsidRPr="00C42FFD" w:rsidRDefault="00880F84" w:rsidP="00B22493">
            <w:pPr>
              <w:pStyle w:val="ListParagraph"/>
              <w:spacing w:after="0" w:line="240" w:lineRule="auto"/>
              <w:ind w:left="567"/>
              <w:jc w:val="center"/>
              <w:rPr>
                <w:rFonts w:ascii="Times New Roman" w:hAnsi="Times New Roman"/>
                <w:iCs/>
                <w:lang w:val="en-GB"/>
              </w:rPr>
            </w:pPr>
            <w:r w:rsidRPr="00C42FFD">
              <w:rPr>
                <w:rFonts w:ascii="Times New Roman" w:hAnsi="Times New Roman"/>
                <w:iCs/>
                <w:lang w:val="en-GB"/>
              </w:rPr>
              <w:t>15</w:t>
            </w:r>
            <w:r w:rsidR="00CA0EC8" w:rsidRPr="00C42FFD">
              <w:rPr>
                <w:rFonts w:ascii="Times New Roman" w:hAnsi="Times New Roman"/>
                <w:iCs/>
                <w:lang w:val="en-GB"/>
              </w:rPr>
              <w:t xml:space="preserve"> points</w:t>
            </w:r>
          </w:p>
        </w:tc>
      </w:tr>
      <w:tr w:rsidR="00C42FFD" w:rsidRPr="00C42FFD" w14:paraId="3F2A7EFE" w14:textId="77777777" w:rsidTr="00B22493">
        <w:trPr>
          <w:trHeight w:val="557"/>
        </w:trPr>
        <w:tc>
          <w:tcPr>
            <w:tcW w:w="5549" w:type="dxa"/>
            <w:tcBorders>
              <w:right w:val="nil"/>
            </w:tcBorders>
            <w:shd w:val="clear" w:color="auto" w:fill="D0DBF0"/>
            <w:vAlign w:val="center"/>
          </w:tcPr>
          <w:p w14:paraId="457AAFBC" w14:textId="28DBD636" w:rsidR="00880F84" w:rsidRPr="00C42FFD" w:rsidRDefault="00880F84" w:rsidP="00880F84">
            <w:pPr>
              <w:pStyle w:val="ListParagraph"/>
              <w:numPr>
                <w:ilvl w:val="0"/>
                <w:numId w:val="49"/>
              </w:numPr>
              <w:spacing w:after="0" w:line="240" w:lineRule="auto"/>
              <w:rPr>
                <w:rFonts w:ascii="Times New Roman" w:hAnsi="Times New Roman"/>
                <w:b/>
                <w:bCs/>
                <w:iCs/>
                <w:lang w:val="en-GB"/>
              </w:rPr>
            </w:pPr>
            <w:r w:rsidRPr="00C42FFD">
              <w:rPr>
                <w:rFonts w:ascii="Times New Roman" w:hAnsi="Times New Roman"/>
                <w:b/>
                <w:bCs/>
                <w:iCs/>
                <w:lang w:val="en-GB"/>
              </w:rPr>
              <w:t xml:space="preserve">3D imaging in </w:t>
            </w:r>
            <w:proofErr w:type="spellStart"/>
            <w:r w:rsidRPr="00C42FFD">
              <w:rPr>
                <w:rFonts w:ascii="Times New Roman" w:hAnsi="Times New Roman"/>
                <w:b/>
                <w:bCs/>
                <w:iCs/>
                <w:lang w:val="en-GB"/>
              </w:rPr>
              <w:t>ShearWave</w:t>
            </w:r>
            <w:proofErr w:type="spellEnd"/>
            <w:r w:rsidRPr="00C42FFD">
              <w:rPr>
                <w:rFonts w:ascii="Times New Roman" w:hAnsi="Times New Roman"/>
                <w:b/>
                <w:bCs/>
                <w:iCs/>
                <w:lang w:val="en-GB"/>
              </w:rPr>
              <w:t xml:space="preserve"> elastography mode using a volumetric linear probe. The ability to review the MPR 3D </w:t>
            </w:r>
            <w:proofErr w:type="spellStart"/>
            <w:r w:rsidRPr="00C42FFD">
              <w:rPr>
                <w:rFonts w:ascii="Times New Roman" w:hAnsi="Times New Roman"/>
                <w:b/>
                <w:bCs/>
                <w:iCs/>
                <w:lang w:val="en-GB"/>
              </w:rPr>
              <w:t>ShearWave</w:t>
            </w:r>
            <w:proofErr w:type="spellEnd"/>
            <w:r w:rsidRPr="00C42FFD">
              <w:rPr>
                <w:rFonts w:ascii="Times New Roman" w:hAnsi="Times New Roman"/>
                <w:b/>
                <w:bCs/>
                <w:iCs/>
                <w:lang w:val="en-GB"/>
              </w:rPr>
              <w:t xml:space="preserve"> image, display the results visually and quantified by </w:t>
            </w:r>
            <w:proofErr w:type="spellStart"/>
            <w:r w:rsidRPr="00C42FFD">
              <w:rPr>
                <w:rFonts w:ascii="Times New Roman" w:hAnsi="Times New Roman"/>
                <w:b/>
                <w:bCs/>
                <w:iCs/>
                <w:lang w:val="en-GB"/>
              </w:rPr>
              <w:t>color</w:t>
            </w:r>
            <w:proofErr w:type="spellEnd"/>
            <w:r w:rsidRPr="00C42FFD">
              <w:rPr>
                <w:rFonts w:ascii="Times New Roman" w:hAnsi="Times New Roman"/>
                <w:b/>
                <w:bCs/>
                <w:iCs/>
                <w:lang w:val="en-GB"/>
              </w:rPr>
              <w:t xml:space="preserve"> in the selected area of ​​interest, display the results in kPa and m/s.</w:t>
            </w:r>
          </w:p>
        </w:tc>
        <w:tc>
          <w:tcPr>
            <w:tcW w:w="3230" w:type="dxa"/>
            <w:tcBorders>
              <w:left w:val="nil"/>
            </w:tcBorders>
            <w:shd w:val="clear" w:color="auto" w:fill="D0DBF0"/>
            <w:vAlign w:val="center"/>
          </w:tcPr>
          <w:p w14:paraId="0EB48A4E" w14:textId="5F57ED1B" w:rsidR="00880F84" w:rsidRPr="00C42FFD" w:rsidRDefault="00880F84" w:rsidP="00B22493">
            <w:pPr>
              <w:pStyle w:val="ListParagraph"/>
              <w:spacing w:after="0" w:line="240" w:lineRule="auto"/>
              <w:ind w:left="567"/>
              <w:jc w:val="center"/>
              <w:rPr>
                <w:rFonts w:ascii="Times New Roman" w:hAnsi="Times New Roman"/>
                <w:iCs/>
                <w:lang w:val="en-GB"/>
              </w:rPr>
            </w:pPr>
            <w:r w:rsidRPr="00C42FFD">
              <w:rPr>
                <w:rFonts w:ascii="Times New Roman" w:hAnsi="Times New Roman"/>
                <w:iCs/>
                <w:lang w:val="en-GB"/>
              </w:rPr>
              <w:t>15</w:t>
            </w:r>
            <w:r w:rsidR="003B74DA" w:rsidRPr="00C42FFD">
              <w:rPr>
                <w:rFonts w:ascii="Times New Roman" w:hAnsi="Times New Roman"/>
                <w:iCs/>
                <w:lang w:val="en-GB"/>
              </w:rPr>
              <w:t xml:space="preserve"> points</w:t>
            </w:r>
          </w:p>
        </w:tc>
      </w:tr>
      <w:tr w:rsidR="00C42FFD" w:rsidRPr="00C42FFD" w14:paraId="080EF2B2" w14:textId="77777777" w:rsidTr="00B22493">
        <w:trPr>
          <w:trHeight w:val="557"/>
        </w:trPr>
        <w:tc>
          <w:tcPr>
            <w:tcW w:w="5549" w:type="dxa"/>
            <w:tcBorders>
              <w:right w:val="nil"/>
            </w:tcBorders>
            <w:shd w:val="clear" w:color="auto" w:fill="D0DBF0"/>
            <w:vAlign w:val="center"/>
          </w:tcPr>
          <w:p w14:paraId="46F3B3FE" w14:textId="77777777" w:rsidR="00880F84" w:rsidRPr="00C42FFD" w:rsidRDefault="00880F84" w:rsidP="00880F84">
            <w:pPr>
              <w:pStyle w:val="ListParagraph"/>
              <w:numPr>
                <w:ilvl w:val="0"/>
                <w:numId w:val="49"/>
              </w:numPr>
              <w:spacing w:after="0" w:line="240" w:lineRule="auto"/>
              <w:rPr>
                <w:rFonts w:ascii="Times New Roman" w:hAnsi="Times New Roman"/>
                <w:b/>
                <w:bCs/>
                <w:iCs/>
                <w:lang w:val="en-GB"/>
              </w:rPr>
            </w:pPr>
            <w:r w:rsidRPr="00C42FFD">
              <w:rPr>
                <w:rFonts w:ascii="Times New Roman" w:hAnsi="Times New Roman"/>
                <w:b/>
                <w:bCs/>
                <w:iCs/>
                <w:lang w:val="en-GB"/>
              </w:rPr>
              <w:t xml:space="preserve">Simultaneous combined recording: B-mode + </w:t>
            </w:r>
            <w:proofErr w:type="spellStart"/>
            <w:r w:rsidRPr="00C42FFD">
              <w:rPr>
                <w:rFonts w:ascii="Times New Roman" w:hAnsi="Times New Roman"/>
                <w:b/>
                <w:bCs/>
                <w:iCs/>
                <w:lang w:val="en-GB"/>
              </w:rPr>
              <w:t>ShearWave</w:t>
            </w:r>
            <w:proofErr w:type="spellEnd"/>
            <w:r w:rsidRPr="00C42FFD">
              <w:rPr>
                <w:rFonts w:ascii="Times New Roman" w:hAnsi="Times New Roman"/>
                <w:b/>
                <w:bCs/>
                <w:iCs/>
                <w:lang w:val="en-GB"/>
              </w:rPr>
              <w:t xml:space="preserve"> elastography + </w:t>
            </w:r>
            <w:proofErr w:type="spellStart"/>
            <w:r w:rsidRPr="00C42FFD">
              <w:rPr>
                <w:rFonts w:ascii="Times New Roman" w:hAnsi="Times New Roman"/>
                <w:b/>
                <w:bCs/>
                <w:iCs/>
                <w:lang w:val="en-GB"/>
              </w:rPr>
              <w:t>color</w:t>
            </w:r>
            <w:proofErr w:type="spellEnd"/>
            <w:r w:rsidRPr="00C42FFD">
              <w:rPr>
                <w:rFonts w:ascii="Times New Roman" w:hAnsi="Times New Roman"/>
                <w:b/>
                <w:bCs/>
                <w:iCs/>
                <w:lang w:val="en-GB"/>
              </w:rPr>
              <w:t xml:space="preserve"> Doppler.</w:t>
            </w:r>
          </w:p>
          <w:p w14:paraId="54BF7270" w14:textId="77777777" w:rsidR="00880F84" w:rsidRPr="00C42FFD" w:rsidRDefault="00880F84" w:rsidP="00880F84">
            <w:pPr>
              <w:pStyle w:val="ListParagraph"/>
              <w:numPr>
                <w:ilvl w:val="0"/>
                <w:numId w:val="49"/>
              </w:numPr>
              <w:spacing w:after="0" w:line="240" w:lineRule="auto"/>
              <w:rPr>
                <w:rFonts w:ascii="Times New Roman" w:hAnsi="Times New Roman"/>
                <w:b/>
                <w:bCs/>
                <w:iCs/>
                <w:lang w:val="en-GB"/>
              </w:rPr>
            </w:pPr>
            <w:r w:rsidRPr="00C42FFD">
              <w:rPr>
                <w:rFonts w:ascii="Times New Roman" w:hAnsi="Times New Roman"/>
                <w:b/>
                <w:bCs/>
                <w:iCs/>
                <w:lang w:val="en-GB"/>
              </w:rPr>
              <w:t xml:space="preserve">No loss of image quality in B-mode imaging and Shear Wave </w:t>
            </w:r>
            <w:proofErr w:type="spellStart"/>
            <w:r w:rsidRPr="00C42FFD">
              <w:rPr>
                <w:rFonts w:ascii="Times New Roman" w:hAnsi="Times New Roman"/>
                <w:b/>
                <w:bCs/>
                <w:iCs/>
                <w:lang w:val="en-GB"/>
              </w:rPr>
              <w:t>elastographic</w:t>
            </w:r>
            <w:proofErr w:type="spellEnd"/>
            <w:r w:rsidRPr="00C42FFD">
              <w:rPr>
                <w:rFonts w:ascii="Times New Roman" w:hAnsi="Times New Roman"/>
                <w:b/>
                <w:bCs/>
                <w:iCs/>
                <w:lang w:val="en-GB"/>
              </w:rPr>
              <w:t xml:space="preserve"> imaging.</w:t>
            </w:r>
          </w:p>
          <w:p w14:paraId="2C0B87B5" w14:textId="77777777" w:rsidR="00880F84" w:rsidRPr="00C42FFD" w:rsidRDefault="00880F84" w:rsidP="00880F84">
            <w:pPr>
              <w:pStyle w:val="ListParagraph"/>
              <w:numPr>
                <w:ilvl w:val="0"/>
                <w:numId w:val="49"/>
              </w:numPr>
              <w:spacing w:after="0" w:line="240" w:lineRule="auto"/>
              <w:rPr>
                <w:rFonts w:ascii="Times New Roman" w:hAnsi="Times New Roman"/>
                <w:b/>
                <w:bCs/>
                <w:iCs/>
                <w:lang w:val="en-GB"/>
              </w:rPr>
            </w:pPr>
            <w:r w:rsidRPr="00C42FFD">
              <w:rPr>
                <w:rFonts w:ascii="Times New Roman" w:hAnsi="Times New Roman"/>
                <w:b/>
                <w:bCs/>
                <w:iCs/>
                <w:lang w:val="en-GB"/>
              </w:rPr>
              <w:t>Available on one of the linear probes offered.</w:t>
            </w:r>
          </w:p>
          <w:p w14:paraId="161D86CB" w14:textId="77777777" w:rsidR="00880F84" w:rsidRPr="00C42FFD" w:rsidRDefault="00880F84" w:rsidP="00880F84">
            <w:pPr>
              <w:pStyle w:val="ListParagraph"/>
              <w:numPr>
                <w:ilvl w:val="0"/>
                <w:numId w:val="49"/>
              </w:numPr>
              <w:spacing w:after="0" w:line="240" w:lineRule="auto"/>
              <w:rPr>
                <w:rFonts w:ascii="Times New Roman" w:hAnsi="Times New Roman"/>
                <w:b/>
                <w:bCs/>
                <w:iCs/>
                <w:lang w:val="en-GB"/>
              </w:rPr>
            </w:pPr>
            <w:r w:rsidRPr="00C42FFD">
              <w:rPr>
                <w:rFonts w:ascii="Times New Roman" w:hAnsi="Times New Roman"/>
                <w:b/>
                <w:bCs/>
                <w:iCs/>
                <w:lang w:val="en-GB"/>
              </w:rPr>
              <w:t xml:space="preserve">Display mode: up/down, side to side, single display (by superimposition of all modes with the ability to adjust the visibility of </w:t>
            </w:r>
            <w:proofErr w:type="spellStart"/>
            <w:r w:rsidRPr="00C42FFD">
              <w:rPr>
                <w:rFonts w:ascii="Times New Roman" w:hAnsi="Times New Roman"/>
                <w:b/>
                <w:bCs/>
                <w:iCs/>
                <w:lang w:val="en-GB"/>
              </w:rPr>
              <w:t>ShearWave</w:t>
            </w:r>
            <w:proofErr w:type="spellEnd"/>
            <w:r w:rsidRPr="00C42FFD">
              <w:rPr>
                <w:rFonts w:ascii="Times New Roman" w:hAnsi="Times New Roman"/>
                <w:b/>
                <w:bCs/>
                <w:iCs/>
                <w:lang w:val="en-GB"/>
              </w:rPr>
              <w:t xml:space="preserve"> </w:t>
            </w:r>
            <w:proofErr w:type="spellStart"/>
            <w:r w:rsidRPr="00C42FFD">
              <w:rPr>
                <w:rFonts w:ascii="Times New Roman" w:hAnsi="Times New Roman"/>
                <w:b/>
                <w:bCs/>
                <w:iCs/>
                <w:lang w:val="en-GB"/>
              </w:rPr>
              <w:t>elastographic</w:t>
            </w:r>
            <w:proofErr w:type="spellEnd"/>
            <w:r w:rsidRPr="00C42FFD">
              <w:rPr>
                <w:rFonts w:ascii="Times New Roman" w:hAnsi="Times New Roman"/>
                <w:b/>
                <w:bCs/>
                <w:iCs/>
                <w:lang w:val="en-GB"/>
              </w:rPr>
              <w:t xml:space="preserve"> display and color mode recording).</w:t>
            </w:r>
          </w:p>
          <w:p w14:paraId="7916A25F" w14:textId="77777777" w:rsidR="00880F84" w:rsidRPr="00C42FFD" w:rsidRDefault="00880F84" w:rsidP="00880F84">
            <w:pPr>
              <w:pStyle w:val="ListParagraph"/>
              <w:numPr>
                <w:ilvl w:val="0"/>
                <w:numId w:val="49"/>
              </w:numPr>
              <w:spacing w:after="0" w:line="240" w:lineRule="auto"/>
              <w:rPr>
                <w:rFonts w:ascii="Times New Roman" w:hAnsi="Times New Roman"/>
                <w:b/>
                <w:bCs/>
                <w:iCs/>
                <w:lang w:val="en-GB"/>
              </w:rPr>
            </w:pPr>
            <w:r w:rsidRPr="00C42FFD">
              <w:rPr>
                <w:rFonts w:ascii="Times New Roman" w:hAnsi="Times New Roman"/>
                <w:b/>
                <w:bCs/>
                <w:iCs/>
                <w:lang w:val="en-GB"/>
              </w:rPr>
              <w:lastRenderedPageBreak/>
              <w:t xml:space="preserve">All </w:t>
            </w:r>
            <w:proofErr w:type="spellStart"/>
            <w:r w:rsidRPr="00C42FFD">
              <w:rPr>
                <w:rFonts w:ascii="Times New Roman" w:hAnsi="Times New Roman"/>
                <w:b/>
                <w:bCs/>
                <w:iCs/>
                <w:lang w:val="en-GB"/>
              </w:rPr>
              <w:t>ShearWave</w:t>
            </w:r>
            <w:proofErr w:type="spellEnd"/>
            <w:r w:rsidRPr="00C42FFD">
              <w:rPr>
                <w:rFonts w:ascii="Times New Roman" w:hAnsi="Times New Roman"/>
                <w:b/>
                <w:bCs/>
                <w:iCs/>
                <w:lang w:val="en-GB"/>
              </w:rPr>
              <w:t xml:space="preserve"> measurements and calculation tools available as in </w:t>
            </w:r>
            <w:proofErr w:type="spellStart"/>
            <w:r w:rsidRPr="00C42FFD">
              <w:rPr>
                <w:rFonts w:ascii="Times New Roman" w:hAnsi="Times New Roman"/>
                <w:b/>
                <w:bCs/>
                <w:iCs/>
                <w:lang w:val="en-GB"/>
              </w:rPr>
              <w:t>ShearWave</w:t>
            </w:r>
            <w:proofErr w:type="spellEnd"/>
            <w:r w:rsidRPr="00C42FFD">
              <w:rPr>
                <w:rFonts w:ascii="Times New Roman" w:hAnsi="Times New Roman"/>
                <w:b/>
                <w:bCs/>
                <w:iCs/>
                <w:lang w:val="en-GB"/>
              </w:rPr>
              <w:t xml:space="preserve"> elastography mode.</w:t>
            </w:r>
          </w:p>
          <w:p w14:paraId="11A34372" w14:textId="77777777" w:rsidR="00880F84" w:rsidRPr="00C42FFD" w:rsidRDefault="00880F84" w:rsidP="00880F84">
            <w:pPr>
              <w:pStyle w:val="ListParagraph"/>
              <w:numPr>
                <w:ilvl w:val="0"/>
                <w:numId w:val="49"/>
              </w:numPr>
              <w:spacing w:after="0" w:line="240" w:lineRule="auto"/>
              <w:rPr>
                <w:rFonts w:ascii="Times New Roman" w:hAnsi="Times New Roman"/>
                <w:b/>
                <w:bCs/>
                <w:iCs/>
                <w:lang w:val="en-GB"/>
              </w:rPr>
            </w:pPr>
            <w:r w:rsidRPr="00C42FFD">
              <w:rPr>
                <w:rFonts w:ascii="Times New Roman" w:hAnsi="Times New Roman"/>
                <w:b/>
                <w:bCs/>
                <w:iCs/>
                <w:lang w:val="en-GB"/>
              </w:rPr>
              <w:t xml:space="preserve">Ability to retrospectively optimize the image by minimally adjusting: magnification, B-mode gain, </w:t>
            </w:r>
            <w:proofErr w:type="spellStart"/>
            <w:r w:rsidRPr="00C42FFD">
              <w:rPr>
                <w:rFonts w:ascii="Times New Roman" w:hAnsi="Times New Roman"/>
                <w:b/>
                <w:bCs/>
                <w:iCs/>
                <w:lang w:val="en-GB"/>
              </w:rPr>
              <w:t>color</w:t>
            </w:r>
            <w:proofErr w:type="spellEnd"/>
            <w:r w:rsidRPr="00C42FFD">
              <w:rPr>
                <w:rFonts w:ascii="Times New Roman" w:hAnsi="Times New Roman"/>
                <w:b/>
                <w:bCs/>
                <w:iCs/>
                <w:lang w:val="en-GB"/>
              </w:rPr>
              <w:t xml:space="preserve">-mode gain, </w:t>
            </w:r>
            <w:proofErr w:type="spellStart"/>
            <w:r w:rsidRPr="00C42FFD">
              <w:rPr>
                <w:rFonts w:ascii="Times New Roman" w:hAnsi="Times New Roman"/>
                <w:b/>
                <w:bCs/>
                <w:iCs/>
                <w:lang w:val="en-GB"/>
              </w:rPr>
              <w:t>color</w:t>
            </w:r>
            <w:proofErr w:type="spellEnd"/>
            <w:r w:rsidRPr="00C42FFD">
              <w:rPr>
                <w:rFonts w:ascii="Times New Roman" w:hAnsi="Times New Roman"/>
                <w:b/>
                <w:bCs/>
                <w:iCs/>
                <w:lang w:val="en-GB"/>
              </w:rPr>
              <w:t xml:space="preserve">-mode dynamic range, </w:t>
            </w:r>
            <w:proofErr w:type="spellStart"/>
            <w:r w:rsidRPr="00C42FFD">
              <w:rPr>
                <w:rFonts w:ascii="Times New Roman" w:hAnsi="Times New Roman"/>
                <w:b/>
                <w:bCs/>
                <w:iCs/>
                <w:lang w:val="en-GB"/>
              </w:rPr>
              <w:t>ShearWave</w:t>
            </w:r>
            <w:proofErr w:type="spellEnd"/>
            <w:r w:rsidRPr="00C42FFD">
              <w:rPr>
                <w:rFonts w:ascii="Times New Roman" w:hAnsi="Times New Roman"/>
                <w:b/>
                <w:bCs/>
                <w:iCs/>
                <w:lang w:val="en-GB"/>
              </w:rPr>
              <w:t xml:space="preserve"> display transparency, and color-mode display transparency.</w:t>
            </w:r>
          </w:p>
          <w:p w14:paraId="72237BF9" w14:textId="6A0FCBA8" w:rsidR="00880F84" w:rsidRPr="00C42FFD" w:rsidRDefault="00880F84" w:rsidP="00880F84">
            <w:pPr>
              <w:pStyle w:val="ListParagraph"/>
              <w:numPr>
                <w:ilvl w:val="0"/>
                <w:numId w:val="49"/>
              </w:numPr>
              <w:spacing w:after="0" w:line="240" w:lineRule="auto"/>
              <w:rPr>
                <w:rFonts w:ascii="Times New Roman" w:hAnsi="Times New Roman"/>
                <w:b/>
                <w:bCs/>
                <w:iCs/>
                <w:lang w:val="en-GB"/>
              </w:rPr>
            </w:pPr>
            <w:r w:rsidRPr="00C42FFD">
              <w:rPr>
                <w:rFonts w:ascii="Times New Roman" w:hAnsi="Times New Roman"/>
                <w:b/>
                <w:bCs/>
                <w:iCs/>
                <w:lang w:val="en-GB"/>
              </w:rPr>
              <w:t>Freeze image post-processing controls: color maps, color priority, digital zoom, show/hide color, baseline, invert.</w:t>
            </w:r>
          </w:p>
        </w:tc>
        <w:tc>
          <w:tcPr>
            <w:tcW w:w="3230" w:type="dxa"/>
            <w:tcBorders>
              <w:left w:val="nil"/>
            </w:tcBorders>
            <w:shd w:val="clear" w:color="auto" w:fill="D0DBF0"/>
            <w:vAlign w:val="center"/>
          </w:tcPr>
          <w:p w14:paraId="5657F997" w14:textId="1AB70311" w:rsidR="00880F84" w:rsidRPr="00C42FFD" w:rsidRDefault="00880F84" w:rsidP="00B22493">
            <w:pPr>
              <w:pStyle w:val="ListParagraph"/>
              <w:spacing w:after="0" w:line="240" w:lineRule="auto"/>
              <w:ind w:left="567"/>
              <w:jc w:val="center"/>
              <w:rPr>
                <w:rFonts w:ascii="Times New Roman" w:hAnsi="Times New Roman"/>
                <w:iCs/>
                <w:lang w:val="en-GB"/>
              </w:rPr>
            </w:pPr>
            <w:r w:rsidRPr="00C42FFD">
              <w:rPr>
                <w:rFonts w:ascii="Times New Roman" w:hAnsi="Times New Roman"/>
                <w:iCs/>
                <w:lang w:val="en-GB"/>
              </w:rPr>
              <w:lastRenderedPageBreak/>
              <w:t>15</w:t>
            </w:r>
            <w:r w:rsidR="003B74DA" w:rsidRPr="00C42FFD">
              <w:rPr>
                <w:rFonts w:ascii="Times New Roman" w:hAnsi="Times New Roman"/>
                <w:iCs/>
                <w:lang w:val="en-GB"/>
              </w:rPr>
              <w:t xml:space="preserve"> points</w:t>
            </w:r>
          </w:p>
        </w:tc>
      </w:tr>
    </w:tbl>
    <w:p w14:paraId="44E1E8DB" w14:textId="49D8E512" w:rsidR="00EC76FB" w:rsidRPr="00C42FFD" w:rsidRDefault="00EC76FB" w:rsidP="009C235D">
      <w:pPr>
        <w:ind w:left="644"/>
        <w:jc w:val="both"/>
        <w:outlineLvl w:val="0"/>
      </w:pPr>
    </w:p>
    <w:p w14:paraId="1329C4F9" w14:textId="77777777" w:rsidR="00E23824" w:rsidRPr="00C42FFD" w:rsidRDefault="00E23824" w:rsidP="00AC2A69">
      <w:pPr>
        <w:spacing w:before="300"/>
        <w:ind w:right="1"/>
        <w:jc w:val="center"/>
        <w:rPr>
          <w:rStyle w:val="Strong"/>
          <w:sz w:val="28"/>
          <w:szCs w:val="28"/>
          <w:lang w:val="en-GB"/>
        </w:rPr>
      </w:pPr>
      <w:r w:rsidRPr="00C42FFD">
        <w:rPr>
          <w:rStyle w:val="Strong"/>
          <w:sz w:val="28"/>
          <w:szCs w:val="28"/>
          <w:lang w:val="en-GB"/>
        </w:rPr>
        <w:t>TENDERING</w:t>
      </w:r>
    </w:p>
    <w:p w14:paraId="44764CEA" w14:textId="77777777" w:rsidR="00E23824" w:rsidRPr="00C42FFD" w:rsidRDefault="00E23824" w:rsidP="00AC2A69">
      <w:pPr>
        <w:numPr>
          <w:ilvl w:val="0"/>
          <w:numId w:val="35"/>
        </w:numPr>
        <w:tabs>
          <w:tab w:val="clear" w:pos="644"/>
          <w:tab w:val="num" w:pos="709"/>
        </w:tabs>
        <w:ind w:left="709" w:right="1" w:hanging="425"/>
        <w:outlineLvl w:val="0"/>
        <w:rPr>
          <w:rStyle w:val="Strong"/>
          <w:szCs w:val="24"/>
          <w:lang w:val="en-GB"/>
        </w:rPr>
      </w:pPr>
      <w:r w:rsidRPr="00C42FFD">
        <w:rPr>
          <w:rStyle w:val="Strong"/>
          <w:szCs w:val="24"/>
          <w:lang w:val="en-GB"/>
        </w:rPr>
        <w:t>How to obtain the tender dossier</w:t>
      </w:r>
    </w:p>
    <w:p w14:paraId="0971794A" w14:textId="39E8495B" w:rsidR="00E23824" w:rsidRPr="00C42FFD" w:rsidRDefault="00E23824" w:rsidP="00AC2A69">
      <w:pPr>
        <w:pStyle w:val="Blockquote"/>
        <w:ind w:left="709" w:right="1"/>
        <w:jc w:val="both"/>
        <w:rPr>
          <w:sz w:val="22"/>
          <w:szCs w:val="22"/>
          <w:lang w:val="en-GB"/>
        </w:rPr>
      </w:pPr>
      <w:r w:rsidRPr="00C42FFD">
        <w:rPr>
          <w:sz w:val="22"/>
          <w:szCs w:val="22"/>
          <w:lang w:val="en-GB"/>
        </w:rPr>
        <w:t>The tender dossier is available from the following Internet address:</w:t>
      </w:r>
      <w:r w:rsidR="00A05750" w:rsidRPr="00C42FFD">
        <w:rPr>
          <w:sz w:val="22"/>
          <w:szCs w:val="22"/>
          <w:lang w:val="en-GB"/>
        </w:rPr>
        <w:t xml:space="preserve"> </w:t>
      </w:r>
      <w:hyperlink r:id="rId9" w:history="1">
        <w:r w:rsidR="005A5006" w:rsidRPr="005A5006">
          <w:rPr>
            <w:rStyle w:val="Hyperlink"/>
            <w:sz w:val="22"/>
            <w:szCs w:val="22"/>
          </w:rPr>
          <w:t>https://www.domzdravljaapatin.rs/projekti.html</w:t>
        </w:r>
      </w:hyperlink>
      <w:r w:rsidR="005A5006">
        <w:rPr>
          <w:sz w:val="22"/>
          <w:szCs w:val="22"/>
          <w:lang w:val="en-GB"/>
        </w:rPr>
        <w:t xml:space="preserve"> </w:t>
      </w:r>
      <w:r w:rsidRPr="00C42FFD">
        <w:rPr>
          <w:sz w:val="22"/>
          <w:szCs w:val="22"/>
          <w:lang w:val="en-GB"/>
        </w:rPr>
        <w:t xml:space="preserve">The tender dossier is also available from the </w:t>
      </w:r>
      <w:r w:rsidR="00EC6129" w:rsidRPr="00C42FFD">
        <w:rPr>
          <w:sz w:val="22"/>
          <w:szCs w:val="22"/>
          <w:lang w:val="en-GB"/>
        </w:rPr>
        <w:t>Project partner</w:t>
      </w:r>
      <w:r w:rsidRPr="00C42FFD">
        <w:rPr>
          <w:sz w:val="22"/>
          <w:szCs w:val="22"/>
          <w:lang w:val="en-GB"/>
        </w:rPr>
        <w:t xml:space="preserve">. Tenders must be submitted using the standard </w:t>
      </w:r>
      <w:r w:rsidR="00733C1A" w:rsidRPr="00C42FFD">
        <w:rPr>
          <w:sz w:val="22"/>
          <w:szCs w:val="22"/>
          <w:lang w:val="en-GB"/>
        </w:rPr>
        <w:t>Tender Form for a Supply Contract</w:t>
      </w:r>
      <w:r w:rsidRPr="00C42FFD">
        <w:rPr>
          <w:sz w:val="22"/>
          <w:szCs w:val="22"/>
          <w:lang w:val="en-GB"/>
        </w:rPr>
        <w:t xml:space="preserve"> included in the tender dossier, whose format and instructions must be strictly observed.</w:t>
      </w:r>
    </w:p>
    <w:p w14:paraId="6146BBE9" w14:textId="1978DE15" w:rsidR="00AC4ADE" w:rsidRPr="00C42FFD" w:rsidRDefault="00E23824" w:rsidP="00AC2A69">
      <w:pPr>
        <w:ind w:left="709" w:right="1"/>
        <w:jc w:val="both"/>
        <w:rPr>
          <w:sz w:val="22"/>
          <w:szCs w:val="22"/>
          <w:lang w:val="en-GB"/>
        </w:rPr>
      </w:pPr>
      <w:r w:rsidRPr="00C42FFD">
        <w:rPr>
          <w:sz w:val="22"/>
          <w:szCs w:val="22"/>
          <w:lang w:val="en-GB"/>
        </w:rPr>
        <w:t xml:space="preserve">Tenderers with questions regarding this tender should send them in writing to </w:t>
      </w:r>
      <w:hyperlink r:id="rId10" w:history="1">
        <w:r w:rsidR="00FF36EE" w:rsidRPr="004037F7">
          <w:rPr>
            <w:rStyle w:val="Hyperlink"/>
            <w:sz w:val="22"/>
            <w:szCs w:val="22"/>
            <w:lang w:val="en-GB"/>
          </w:rPr>
          <w:t>direktor@dzapatin.co.rs</w:t>
        </w:r>
      </w:hyperlink>
      <w:r w:rsidR="00FF36EE">
        <w:rPr>
          <w:sz w:val="22"/>
          <w:szCs w:val="22"/>
          <w:lang w:val="en-GB"/>
        </w:rPr>
        <w:t xml:space="preserve"> </w:t>
      </w:r>
      <w:r w:rsidRPr="00C42FFD">
        <w:rPr>
          <w:sz w:val="22"/>
          <w:szCs w:val="22"/>
          <w:lang w:val="en-GB"/>
        </w:rPr>
        <w:t xml:space="preserve"> (mentioning the publication reference shown in item 1) at least 21 days before the deadline for submission of tenders given in item 19. The </w:t>
      </w:r>
      <w:r w:rsidR="00EC6129" w:rsidRPr="00C42FFD">
        <w:rPr>
          <w:sz w:val="22"/>
          <w:szCs w:val="22"/>
          <w:lang w:val="en-GB"/>
        </w:rPr>
        <w:t>Project partner</w:t>
      </w:r>
      <w:r w:rsidRPr="00C42FFD">
        <w:rPr>
          <w:sz w:val="22"/>
          <w:szCs w:val="22"/>
          <w:lang w:val="en-GB"/>
        </w:rPr>
        <w:t xml:space="preserve"> must reply to all tenderers' questions at least 11 days before the</w:t>
      </w:r>
      <w:r w:rsidRPr="00C42FFD">
        <w:rPr>
          <w:lang w:val="en-GB"/>
        </w:rPr>
        <w:t xml:space="preserve"> </w:t>
      </w:r>
      <w:r w:rsidRPr="00C42FFD">
        <w:rPr>
          <w:sz w:val="22"/>
          <w:szCs w:val="22"/>
          <w:lang w:val="en-GB"/>
        </w:rPr>
        <w:t>deadline for submission of tenders.</w:t>
      </w:r>
      <w:r w:rsidR="006E469C" w:rsidRPr="00C42FFD">
        <w:rPr>
          <w:sz w:val="22"/>
          <w:szCs w:val="22"/>
          <w:lang w:val="en-GB"/>
        </w:rPr>
        <w:t xml:space="preserve"> Eventual clarifications </w:t>
      </w:r>
      <w:r w:rsidR="00BC3573" w:rsidRPr="00C42FFD">
        <w:rPr>
          <w:sz w:val="22"/>
          <w:szCs w:val="22"/>
          <w:lang w:val="en-GB"/>
        </w:rPr>
        <w:t xml:space="preserve">or minor changes </w:t>
      </w:r>
      <w:r w:rsidR="006E469C" w:rsidRPr="00C42FFD">
        <w:rPr>
          <w:sz w:val="22"/>
          <w:szCs w:val="22"/>
          <w:lang w:val="en-GB"/>
        </w:rPr>
        <w:t xml:space="preserve">to the tender dossier shall be published </w:t>
      </w:r>
      <w:r w:rsidR="00BC3573" w:rsidRPr="00C42FFD">
        <w:rPr>
          <w:sz w:val="22"/>
          <w:szCs w:val="22"/>
          <w:lang w:val="en-GB"/>
        </w:rPr>
        <w:t xml:space="preserve">at the latest 11 days before the submission deadline </w:t>
      </w:r>
      <w:r w:rsidR="006E469C" w:rsidRPr="00C42FFD">
        <w:rPr>
          <w:sz w:val="22"/>
          <w:szCs w:val="22"/>
          <w:lang w:val="en-GB"/>
        </w:rPr>
        <w:t xml:space="preserve">on the </w:t>
      </w:r>
      <w:hyperlink r:id="rId11" w:history="1">
        <w:r w:rsidR="005A5006" w:rsidRPr="005A5006">
          <w:rPr>
            <w:rStyle w:val="Hyperlink"/>
            <w:sz w:val="22"/>
            <w:szCs w:val="22"/>
          </w:rPr>
          <w:t>https://www.domzdravljaapatin.rs/projekti.html</w:t>
        </w:r>
      </w:hyperlink>
    </w:p>
    <w:p w14:paraId="71A3C40A" w14:textId="77777777" w:rsidR="00E23824" w:rsidRPr="00C42FFD" w:rsidRDefault="00E23824" w:rsidP="00AC2A69">
      <w:pPr>
        <w:numPr>
          <w:ilvl w:val="0"/>
          <w:numId w:val="35"/>
        </w:numPr>
        <w:tabs>
          <w:tab w:val="clear" w:pos="644"/>
          <w:tab w:val="num" w:pos="709"/>
        </w:tabs>
        <w:ind w:left="709" w:right="1" w:hanging="425"/>
        <w:jc w:val="both"/>
        <w:outlineLvl w:val="0"/>
        <w:rPr>
          <w:rStyle w:val="Strong"/>
          <w:szCs w:val="24"/>
          <w:lang w:val="en-GB"/>
        </w:rPr>
      </w:pPr>
      <w:r w:rsidRPr="00C42FFD">
        <w:rPr>
          <w:rStyle w:val="Strong"/>
          <w:szCs w:val="24"/>
          <w:lang w:val="en-GB"/>
        </w:rPr>
        <w:t>Deadline for submission of tenders</w:t>
      </w:r>
    </w:p>
    <w:p w14:paraId="38D11186" w14:textId="580763E2" w:rsidR="00E23824" w:rsidRPr="00C42FFD" w:rsidRDefault="00674B4F" w:rsidP="009C235D">
      <w:pPr>
        <w:pStyle w:val="Blockquote"/>
        <w:ind w:left="720" w:right="1"/>
        <w:jc w:val="both"/>
        <w:rPr>
          <w:rStyle w:val="Emphasis"/>
          <w:i w:val="0"/>
          <w:sz w:val="22"/>
          <w:szCs w:val="22"/>
          <w:lang w:val="en-GB"/>
        </w:rPr>
      </w:pPr>
      <w:r w:rsidRPr="00C42FFD">
        <w:rPr>
          <w:sz w:val="22"/>
          <w:szCs w:val="22"/>
          <w:lang w:val="en-GB"/>
        </w:rPr>
        <w:t xml:space="preserve">The deadline for submission of tenders is </w:t>
      </w:r>
      <w:r w:rsidR="00810033" w:rsidRPr="008B1270">
        <w:rPr>
          <w:b/>
          <w:bCs/>
          <w:sz w:val="22"/>
          <w:szCs w:val="22"/>
          <w:lang w:val="en-GB"/>
        </w:rPr>
        <w:t>14</w:t>
      </w:r>
      <w:r w:rsidRPr="008B1270">
        <w:rPr>
          <w:b/>
          <w:bCs/>
          <w:sz w:val="22"/>
          <w:szCs w:val="22"/>
          <w:lang w:val="en-GB"/>
        </w:rPr>
        <w:t>.04.2025. at 14h CET</w:t>
      </w:r>
    </w:p>
    <w:p w14:paraId="479A0112" w14:textId="77777777" w:rsidR="00E23824" w:rsidRPr="00C42FFD" w:rsidRDefault="00E23824" w:rsidP="00AC2A69">
      <w:pPr>
        <w:pStyle w:val="Blockquote"/>
        <w:ind w:left="709" w:right="1"/>
        <w:jc w:val="both"/>
        <w:rPr>
          <w:sz w:val="22"/>
          <w:szCs w:val="22"/>
          <w:lang w:val="en-GB"/>
        </w:rPr>
      </w:pPr>
      <w:r w:rsidRPr="00C42FFD">
        <w:rPr>
          <w:sz w:val="22"/>
          <w:szCs w:val="22"/>
          <w:lang w:val="en-GB"/>
        </w:rPr>
        <w:t xml:space="preserve">Any tender received </w:t>
      </w:r>
      <w:r w:rsidR="000479E1" w:rsidRPr="00C42FFD">
        <w:rPr>
          <w:sz w:val="22"/>
          <w:szCs w:val="22"/>
          <w:lang w:val="en-GB"/>
        </w:rPr>
        <w:t xml:space="preserve">by the </w:t>
      </w:r>
      <w:r w:rsidR="00EC6129" w:rsidRPr="00C42FFD">
        <w:rPr>
          <w:sz w:val="22"/>
          <w:szCs w:val="22"/>
          <w:lang w:val="en-GB"/>
        </w:rPr>
        <w:t>Project partner</w:t>
      </w:r>
      <w:r w:rsidR="000479E1" w:rsidRPr="00C42FFD">
        <w:rPr>
          <w:sz w:val="22"/>
          <w:szCs w:val="22"/>
          <w:lang w:val="en-GB"/>
        </w:rPr>
        <w:t xml:space="preserve"> </w:t>
      </w:r>
      <w:r w:rsidRPr="00C42FFD">
        <w:rPr>
          <w:sz w:val="22"/>
          <w:szCs w:val="22"/>
          <w:lang w:val="en-GB"/>
        </w:rPr>
        <w:t>after this deadline will not be considered.</w:t>
      </w:r>
    </w:p>
    <w:p w14:paraId="7A27DCA3" w14:textId="77777777" w:rsidR="00E23824" w:rsidRPr="00C42FFD" w:rsidRDefault="00E23824" w:rsidP="00AC2A69">
      <w:pPr>
        <w:numPr>
          <w:ilvl w:val="0"/>
          <w:numId w:val="35"/>
        </w:numPr>
        <w:tabs>
          <w:tab w:val="clear" w:pos="644"/>
          <w:tab w:val="num" w:pos="709"/>
        </w:tabs>
        <w:ind w:left="709" w:right="1" w:hanging="425"/>
        <w:jc w:val="both"/>
        <w:outlineLvl w:val="0"/>
        <w:rPr>
          <w:rStyle w:val="Strong"/>
          <w:szCs w:val="24"/>
          <w:lang w:val="en-GB"/>
        </w:rPr>
      </w:pPr>
      <w:r w:rsidRPr="00C42FFD">
        <w:rPr>
          <w:rStyle w:val="Strong"/>
          <w:szCs w:val="24"/>
          <w:lang w:val="en-GB"/>
        </w:rPr>
        <w:t>Tender opening session</w:t>
      </w:r>
    </w:p>
    <w:p w14:paraId="664855E5" w14:textId="5BBEB518" w:rsidR="004D3B07" w:rsidRPr="00C42FFD" w:rsidRDefault="005A22DE" w:rsidP="00674B4F">
      <w:pPr>
        <w:pStyle w:val="Blockquote"/>
        <w:ind w:left="644" w:right="1"/>
        <w:jc w:val="both"/>
        <w:rPr>
          <w:sz w:val="22"/>
          <w:szCs w:val="22"/>
          <w:lang w:val="en-GB"/>
        </w:rPr>
      </w:pPr>
      <w:r w:rsidRPr="008B1270">
        <w:rPr>
          <w:b/>
          <w:bCs/>
          <w:sz w:val="22"/>
          <w:szCs w:val="22"/>
          <w:lang w:val="en-GB"/>
        </w:rPr>
        <w:t>14</w:t>
      </w:r>
      <w:r w:rsidR="00674B4F" w:rsidRPr="008B1270">
        <w:rPr>
          <w:b/>
          <w:bCs/>
          <w:sz w:val="22"/>
          <w:szCs w:val="22"/>
          <w:lang w:val="en-GB"/>
        </w:rPr>
        <w:t>.04.2025. at 1</w:t>
      </w:r>
      <w:r w:rsidR="00590113" w:rsidRPr="008B1270">
        <w:rPr>
          <w:b/>
          <w:bCs/>
          <w:sz w:val="22"/>
          <w:szCs w:val="22"/>
          <w:lang w:val="en-GB"/>
        </w:rPr>
        <w:t>5</w:t>
      </w:r>
      <w:r w:rsidR="00674B4F" w:rsidRPr="008B1270">
        <w:rPr>
          <w:b/>
          <w:bCs/>
          <w:sz w:val="22"/>
          <w:szCs w:val="22"/>
          <w:lang w:val="en-GB"/>
        </w:rPr>
        <w:t>h CET</w:t>
      </w:r>
      <w:r w:rsidR="00674B4F" w:rsidRPr="00C42FFD">
        <w:rPr>
          <w:sz w:val="22"/>
          <w:szCs w:val="22"/>
          <w:lang w:val="en-GB"/>
        </w:rPr>
        <w:t xml:space="preserve">, 66 </w:t>
      </w:r>
      <w:proofErr w:type="spellStart"/>
      <w:r w:rsidR="00674B4F" w:rsidRPr="00C42FFD">
        <w:rPr>
          <w:sz w:val="22"/>
          <w:szCs w:val="22"/>
          <w:lang w:val="en-GB"/>
        </w:rPr>
        <w:t>Nušićeva</w:t>
      </w:r>
      <w:proofErr w:type="spellEnd"/>
      <w:r w:rsidR="00674B4F" w:rsidRPr="00C42FFD">
        <w:rPr>
          <w:sz w:val="22"/>
          <w:szCs w:val="22"/>
          <w:lang w:val="en-GB"/>
        </w:rPr>
        <w:t xml:space="preserve">, 31327 </w:t>
      </w:r>
      <w:proofErr w:type="spellStart"/>
      <w:r w:rsidR="00674B4F" w:rsidRPr="00C42FFD">
        <w:rPr>
          <w:sz w:val="22"/>
          <w:szCs w:val="22"/>
          <w:lang w:val="en-GB"/>
        </w:rPr>
        <w:t>Apatin</w:t>
      </w:r>
      <w:proofErr w:type="spellEnd"/>
    </w:p>
    <w:p w14:paraId="001415A0" w14:textId="77777777" w:rsidR="0021431B" w:rsidRPr="00C42FFD" w:rsidRDefault="0021431B" w:rsidP="00AC2A69">
      <w:pPr>
        <w:numPr>
          <w:ilvl w:val="0"/>
          <w:numId w:val="35"/>
        </w:numPr>
        <w:tabs>
          <w:tab w:val="clear" w:pos="644"/>
          <w:tab w:val="num" w:pos="709"/>
        </w:tabs>
        <w:ind w:left="709" w:right="1" w:hanging="425"/>
        <w:jc w:val="both"/>
        <w:outlineLvl w:val="0"/>
        <w:rPr>
          <w:rStyle w:val="Strong"/>
          <w:szCs w:val="24"/>
          <w:lang w:val="en-GB"/>
        </w:rPr>
      </w:pPr>
      <w:r w:rsidRPr="00C42FFD">
        <w:rPr>
          <w:rStyle w:val="Strong"/>
          <w:szCs w:val="24"/>
          <w:lang w:val="en-GB"/>
        </w:rPr>
        <w:t>Language of the procedure</w:t>
      </w:r>
    </w:p>
    <w:p w14:paraId="1D8E5007" w14:textId="2DAC66EB" w:rsidR="0021431B" w:rsidRPr="00C42FFD" w:rsidRDefault="0021431B" w:rsidP="00AC2A69">
      <w:pPr>
        <w:pStyle w:val="Blockquote"/>
        <w:ind w:left="709" w:right="1"/>
        <w:jc w:val="both"/>
        <w:rPr>
          <w:i/>
          <w:sz w:val="22"/>
          <w:szCs w:val="22"/>
          <w:lang w:val="en-GB"/>
        </w:rPr>
      </w:pPr>
      <w:r w:rsidRPr="00C42FFD">
        <w:rPr>
          <w:rStyle w:val="Emphasis"/>
          <w:i w:val="0"/>
          <w:sz w:val="22"/>
          <w:szCs w:val="22"/>
          <w:lang w:val="en-GB"/>
        </w:rPr>
        <w:t xml:space="preserve">All written communications for this tender procedure and contract must be </w:t>
      </w:r>
      <w:r w:rsidR="00013432" w:rsidRPr="00C42FFD">
        <w:rPr>
          <w:rStyle w:val="Emphasis"/>
          <w:i w:val="0"/>
          <w:sz w:val="22"/>
          <w:szCs w:val="22"/>
          <w:lang w:val="en-GB"/>
        </w:rPr>
        <w:t>in English</w:t>
      </w:r>
      <w:r w:rsidR="00462786" w:rsidRPr="00C42FFD">
        <w:rPr>
          <w:rStyle w:val="Emphasis"/>
          <w:i w:val="0"/>
          <w:sz w:val="22"/>
          <w:szCs w:val="22"/>
          <w:lang w:val="en-GB"/>
        </w:rPr>
        <w:t>.</w:t>
      </w:r>
    </w:p>
    <w:p w14:paraId="77A0D929" w14:textId="77777777" w:rsidR="00E23824" w:rsidRPr="00C42FFD" w:rsidRDefault="00E23824" w:rsidP="00AC2A69">
      <w:pPr>
        <w:numPr>
          <w:ilvl w:val="0"/>
          <w:numId w:val="35"/>
        </w:numPr>
        <w:tabs>
          <w:tab w:val="clear" w:pos="644"/>
          <w:tab w:val="num" w:pos="709"/>
        </w:tabs>
        <w:ind w:left="709" w:right="1" w:hanging="425"/>
        <w:jc w:val="both"/>
        <w:outlineLvl w:val="0"/>
        <w:rPr>
          <w:rStyle w:val="Strong"/>
          <w:szCs w:val="24"/>
          <w:lang w:val="en-GB"/>
        </w:rPr>
      </w:pPr>
      <w:r w:rsidRPr="00C42FFD">
        <w:rPr>
          <w:rStyle w:val="Strong"/>
          <w:szCs w:val="24"/>
          <w:lang w:val="en-GB"/>
        </w:rPr>
        <w:t>Legal basis</w:t>
      </w:r>
      <w:r w:rsidR="000E3C60" w:rsidRPr="00C42FFD">
        <w:rPr>
          <w:rStyle w:val="FootnoteReference"/>
          <w:b/>
          <w:szCs w:val="24"/>
          <w:lang w:val="en-GB"/>
        </w:rPr>
        <w:footnoteReference w:id="1"/>
      </w:r>
    </w:p>
    <w:p w14:paraId="60CE7DC7" w14:textId="77777777" w:rsidR="00C7733C" w:rsidRPr="00C42FFD" w:rsidRDefault="00C7733C" w:rsidP="00C7733C">
      <w:pPr>
        <w:pStyle w:val="ListParagraph"/>
        <w:pBdr>
          <w:top w:val="nil"/>
          <w:left w:val="nil"/>
          <w:bottom w:val="nil"/>
          <w:right w:val="nil"/>
          <w:between w:val="nil"/>
        </w:pBdr>
        <w:spacing w:before="120" w:after="0"/>
        <w:ind w:left="644"/>
        <w:jc w:val="both"/>
        <w:rPr>
          <w:rFonts w:ascii="Times New Roman" w:hAnsi="Times New Roman"/>
        </w:rPr>
      </w:pPr>
      <w:r w:rsidRPr="00C42FFD">
        <w:rPr>
          <w:rFonts w:ascii="Times New Roman" w:hAnsi="Times New Roman"/>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6CBC28C3" w14:textId="77777777" w:rsidR="00C7733C" w:rsidRPr="00C42FFD" w:rsidRDefault="00C7733C" w:rsidP="00C7733C">
      <w:pPr>
        <w:pStyle w:val="ListParagraph"/>
        <w:pBdr>
          <w:top w:val="nil"/>
          <w:left w:val="nil"/>
          <w:bottom w:val="nil"/>
          <w:right w:val="nil"/>
          <w:between w:val="nil"/>
        </w:pBdr>
        <w:spacing w:before="120" w:after="0"/>
        <w:ind w:left="644"/>
        <w:jc w:val="both"/>
        <w:rPr>
          <w:rFonts w:ascii="Times New Roman" w:hAnsi="Times New Roman"/>
        </w:rPr>
      </w:pPr>
      <w:r w:rsidRPr="00C42FFD">
        <w:rPr>
          <w:rFonts w:ascii="Times New Roman" w:hAnsi="Times New Roman"/>
        </w:rPr>
        <w:lastRenderedPageBreak/>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0974A925" w14:textId="0F228DCD" w:rsidR="00C7733C" w:rsidRPr="00C42FFD" w:rsidRDefault="00C7733C" w:rsidP="00C7733C">
      <w:pPr>
        <w:pStyle w:val="ListParagraph"/>
        <w:pBdr>
          <w:top w:val="nil"/>
          <w:left w:val="nil"/>
          <w:bottom w:val="nil"/>
          <w:right w:val="nil"/>
          <w:between w:val="nil"/>
        </w:pBdr>
        <w:spacing w:before="120" w:after="0"/>
        <w:ind w:left="644"/>
        <w:jc w:val="both"/>
        <w:rPr>
          <w:rFonts w:ascii="Times New Roman" w:hAnsi="Times New Roman"/>
        </w:rPr>
      </w:pPr>
      <w:r w:rsidRPr="00C42FFD">
        <w:rPr>
          <w:rFonts w:ascii="Times New Roman" w:hAnsi="Times New Roman"/>
        </w:rPr>
        <w:t xml:space="preserve">Interreg VI-A IPA </w:t>
      </w:r>
      <w:proofErr w:type="spellStart"/>
      <w:r w:rsidRPr="00C42FFD">
        <w:rPr>
          <w:rFonts w:ascii="Times New Roman" w:hAnsi="Times New Roman"/>
        </w:rPr>
        <w:t>programme</w:t>
      </w:r>
      <w:proofErr w:type="spellEnd"/>
      <w:r w:rsidRPr="00C42FFD">
        <w:rPr>
          <w:rFonts w:ascii="Times New Roman" w:hAnsi="Times New Roman"/>
        </w:rPr>
        <w:t xml:space="preserve"> Croatia – </w:t>
      </w:r>
      <w:r w:rsidR="00BB7BC9" w:rsidRPr="00C42FFD">
        <w:rPr>
          <w:rFonts w:ascii="Times New Roman" w:hAnsi="Times New Roman"/>
        </w:rPr>
        <w:t>Serbia</w:t>
      </w:r>
      <w:r w:rsidRPr="00C42FFD">
        <w:rPr>
          <w:rFonts w:ascii="Times New Roman" w:hAnsi="Times New Roman"/>
        </w:rPr>
        <w:t>.</w:t>
      </w:r>
    </w:p>
    <w:p w14:paraId="59003112" w14:textId="77777777" w:rsidR="000F23E5" w:rsidRPr="00C42FFD" w:rsidRDefault="000F23E5" w:rsidP="009C235D">
      <w:pPr>
        <w:pStyle w:val="Blockquote"/>
        <w:spacing w:before="120" w:after="0"/>
        <w:ind w:left="0" w:right="1"/>
        <w:jc w:val="both"/>
        <w:rPr>
          <w:sz w:val="22"/>
          <w:szCs w:val="22"/>
        </w:rPr>
      </w:pPr>
    </w:p>
    <w:p w14:paraId="0A5A3FD4" w14:textId="0EAC3D87" w:rsidR="00F964EE" w:rsidRPr="00C42FFD" w:rsidRDefault="00D571DA" w:rsidP="00AC2A69">
      <w:pPr>
        <w:numPr>
          <w:ilvl w:val="0"/>
          <w:numId w:val="35"/>
        </w:numPr>
        <w:tabs>
          <w:tab w:val="clear" w:pos="644"/>
          <w:tab w:val="num" w:pos="709"/>
        </w:tabs>
        <w:ind w:left="709" w:right="1" w:hanging="425"/>
        <w:jc w:val="both"/>
        <w:outlineLvl w:val="0"/>
        <w:rPr>
          <w:rStyle w:val="Strong"/>
          <w:szCs w:val="24"/>
          <w:lang w:val="en-GB"/>
        </w:rPr>
      </w:pPr>
      <w:r w:rsidRPr="00C42FFD" w:rsidDel="00D571DA">
        <w:rPr>
          <w:sz w:val="22"/>
          <w:szCs w:val="22"/>
        </w:rPr>
        <w:t xml:space="preserve"> </w:t>
      </w:r>
      <w:r w:rsidR="00F964EE" w:rsidRPr="00C42FFD">
        <w:rPr>
          <w:rStyle w:val="Strong"/>
          <w:szCs w:val="24"/>
          <w:lang w:val="en-GB"/>
        </w:rPr>
        <w:t>Additional information</w:t>
      </w:r>
    </w:p>
    <w:p w14:paraId="434F4B3B" w14:textId="72F381DE" w:rsidR="00F964EE" w:rsidRPr="00C42FFD" w:rsidRDefault="00A41FCC" w:rsidP="00AC2A69">
      <w:pPr>
        <w:tabs>
          <w:tab w:val="num" w:pos="284"/>
        </w:tabs>
        <w:ind w:left="720" w:right="1"/>
        <w:rPr>
          <w:sz w:val="22"/>
          <w:szCs w:val="22"/>
          <w:lang w:val="en-GB"/>
        </w:rPr>
      </w:pPr>
      <w:r w:rsidRPr="00C42FFD">
        <w:rPr>
          <w:sz w:val="22"/>
          <w:szCs w:val="22"/>
          <w:lang w:val="en-GB"/>
        </w:rPr>
        <w:t xml:space="preserve">Financial data to be provided by the candidate in the standard application form  must be expressed in EUR or RSD. If applicable, where a candidate refers to amounts originally expressed in a different currency, the conversion to EUR shall be made in accordance with the </w:t>
      </w:r>
      <w:proofErr w:type="spellStart"/>
      <w:r w:rsidRPr="00C42FFD">
        <w:rPr>
          <w:sz w:val="22"/>
          <w:szCs w:val="22"/>
          <w:lang w:val="en-GB"/>
        </w:rPr>
        <w:t>InforEuro</w:t>
      </w:r>
      <w:proofErr w:type="spellEnd"/>
      <w:r w:rsidRPr="00C42FFD">
        <w:rPr>
          <w:sz w:val="22"/>
          <w:szCs w:val="22"/>
          <w:lang w:val="en-GB"/>
        </w:rPr>
        <w:t xml:space="preserve"> exchange rate of  month of launching of tender procedure, which can be found at the following address: </w:t>
      </w:r>
      <w:hyperlink r:id="rId12" w:history="1">
        <w:r w:rsidRPr="00C42FFD">
          <w:rPr>
            <w:rStyle w:val="Hyperlink"/>
            <w:color w:val="auto"/>
            <w:sz w:val="22"/>
            <w:szCs w:val="22"/>
            <w:lang w:val="en-GB"/>
          </w:rPr>
          <w:t>http://ec.europa.eu/budget/graphs/inforeuro.html</w:t>
        </w:r>
      </w:hyperlink>
      <w:r w:rsidRPr="00C42FFD">
        <w:rPr>
          <w:sz w:val="22"/>
          <w:szCs w:val="22"/>
          <w:lang w:val="en-GB"/>
        </w:rPr>
        <w:t>.</w:t>
      </w:r>
    </w:p>
    <w:sectPr w:rsidR="00F964EE" w:rsidRPr="00C42FFD" w:rsidSect="00B41887">
      <w:footerReference w:type="even" r:id="rId13"/>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293028" w14:textId="77777777" w:rsidR="009E4495" w:rsidRDefault="009E4495">
      <w:r>
        <w:separator/>
      </w:r>
    </w:p>
  </w:endnote>
  <w:endnote w:type="continuationSeparator" w:id="0">
    <w:p w14:paraId="62B2B4D6" w14:textId="77777777" w:rsidR="009E4495" w:rsidRDefault="009E4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233D0"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2EAB709" w14:textId="77777777" w:rsidR="00E1322F" w:rsidRDefault="00E1322F" w:rsidP="00AA679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50CCD" w14:textId="77777777" w:rsidR="009E4495" w:rsidRDefault="009E4495">
      <w:r>
        <w:separator/>
      </w:r>
    </w:p>
  </w:footnote>
  <w:footnote w:type="continuationSeparator" w:id="0">
    <w:p w14:paraId="30D6523E" w14:textId="77777777" w:rsidR="009E4495" w:rsidRDefault="009E4495">
      <w:r>
        <w:continuationSeparator/>
      </w:r>
    </w:p>
  </w:footnote>
  <w:footnote w:id="1">
    <w:p w14:paraId="1425244E" w14:textId="77777777" w:rsidR="000E3C60" w:rsidRPr="000F28BC" w:rsidRDefault="000E3C60" w:rsidP="00A506DB">
      <w:pPr>
        <w:pStyle w:val="FootnoteText"/>
        <w:ind w:left="142" w:hanging="142"/>
        <w:rPr>
          <w:lang w:val="en-GB"/>
        </w:rPr>
      </w:pPr>
      <w:r>
        <w:rPr>
          <w:rStyle w:val="FootnoteReference"/>
        </w:rPr>
        <w:footnoteRef/>
      </w:r>
      <w:r w:rsidR="00A506DB">
        <w:tab/>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1A8B07F6"/>
    <w:multiLevelType w:val="hybridMultilevel"/>
    <w:tmpl w:val="0DACDFB4"/>
    <w:lvl w:ilvl="0" w:tplc="EA0A3ED0">
      <w:start w:val="1"/>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1F2F7289"/>
    <w:multiLevelType w:val="hybridMultilevel"/>
    <w:tmpl w:val="A9BAD040"/>
    <w:lvl w:ilvl="0" w:tplc="020CE17A">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3"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26250A9D"/>
    <w:multiLevelType w:val="hybridMultilevel"/>
    <w:tmpl w:val="857C7EC8"/>
    <w:lvl w:ilvl="0" w:tplc="04090001">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36"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7" w15:restartNumberingAfterBreak="0">
    <w:nsid w:val="2C7D0367"/>
    <w:multiLevelType w:val="hybridMultilevel"/>
    <w:tmpl w:val="BB16D494"/>
    <w:lvl w:ilvl="0" w:tplc="17C2CD90">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38"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19E3ADF"/>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1"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D3C3DD8"/>
    <w:multiLevelType w:val="hybridMultilevel"/>
    <w:tmpl w:val="A3B00E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5" w15:restartNumberingAfterBreak="0">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46" w15:restartNumberingAfterBreak="0">
    <w:nsid w:val="71F51B22"/>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720E51D3"/>
    <w:multiLevelType w:val="hybridMultilevel"/>
    <w:tmpl w:val="B2227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16cid:durableId="12486888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19835563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30365990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660503826">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2271508">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84279948">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980696568">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187061053">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109544133">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16936608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715158450">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911115974">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921135445">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16cid:durableId="68093546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876234317">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595169894">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16cid:durableId="1194657850">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429279615">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24098714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835724396">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565872784">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965742759">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873422626">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812598081">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520313879">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2088919712">
    <w:abstractNumId w:val="0"/>
    <w:lvlOverride w:ilvl="0">
      <w:lvl w:ilvl="0">
        <w:numFmt w:val="bullet"/>
        <w:lvlText w:val=""/>
        <w:lvlJc w:val="left"/>
        <w:pPr>
          <w:ind w:left="720" w:hanging="360"/>
        </w:pPr>
        <w:rPr>
          <w:rFonts w:ascii="Times New Roman" w:hAnsi="Times New Roman" w:hint="default"/>
        </w:rPr>
      </w:lvl>
    </w:lvlOverride>
  </w:num>
  <w:num w:numId="27" w16cid:durableId="2108035408">
    <w:abstractNumId w:val="42"/>
  </w:num>
  <w:num w:numId="28" w16cid:durableId="1889611135">
    <w:abstractNumId w:val="29"/>
  </w:num>
  <w:num w:numId="29" w16cid:durableId="1378048622">
    <w:abstractNumId w:val="28"/>
  </w:num>
  <w:num w:numId="30" w16cid:durableId="1863128390">
    <w:abstractNumId w:val="33"/>
  </w:num>
  <w:num w:numId="31" w16cid:durableId="35508384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16cid:durableId="1749230285">
    <w:abstractNumId w:val="36"/>
  </w:num>
  <w:num w:numId="33" w16cid:durableId="1387872751">
    <w:abstractNumId w:val="30"/>
  </w:num>
  <w:num w:numId="34" w16cid:durableId="1541940132">
    <w:abstractNumId w:val="27"/>
  </w:num>
  <w:num w:numId="35" w16cid:durableId="1789398433">
    <w:abstractNumId w:val="38"/>
  </w:num>
  <w:num w:numId="36" w16cid:durableId="1018045480">
    <w:abstractNumId w:val="48"/>
  </w:num>
  <w:num w:numId="37" w16cid:durableId="1597715711">
    <w:abstractNumId w:val="34"/>
  </w:num>
  <w:num w:numId="38" w16cid:durableId="662591285">
    <w:abstractNumId w:val="40"/>
  </w:num>
  <w:num w:numId="39" w16cid:durableId="134836503">
    <w:abstractNumId w:val="44"/>
  </w:num>
  <w:num w:numId="40" w16cid:durableId="705639540">
    <w:abstractNumId w:val="46"/>
  </w:num>
  <w:num w:numId="41" w16cid:durableId="1282153737">
    <w:abstractNumId w:val="41"/>
  </w:num>
  <w:num w:numId="42" w16cid:durableId="144592786">
    <w:abstractNumId w:val="43"/>
  </w:num>
  <w:num w:numId="43" w16cid:durableId="814879946">
    <w:abstractNumId w:val="45"/>
  </w:num>
  <w:num w:numId="44" w16cid:durableId="405419650">
    <w:abstractNumId w:val="47"/>
  </w:num>
  <w:num w:numId="45" w16cid:durableId="1974939034">
    <w:abstractNumId w:val="39"/>
  </w:num>
  <w:num w:numId="46" w16cid:durableId="770659015">
    <w:abstractNumId w:val="35"/>
  </w:num>
  <w:num w:numId="47" w16cid:durableId="198130365">
    <w:abstractNumId w:val="37"/>
  </w:num>
  <w:num w:numId="48" w16cid:durableId="1357806116">
    <w:abstractNumId w:val="32"/>
  </w:num>
  <w:num w:numId="49" w16cid:durableId="94407369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A1583"/>
    <w:rsid w:val="0000089A"/>
    <w:rsid w:val="00001274"/>
    <w:rsid w:val="00002CAA"/>
    <w:rsid w:val="000033E2"/>
    <w:rsid w:val="00003B9B"/>
    <w:rsid w:val="000052CE"/>
    <w:rsid w:val="00007C70"/>
    <w:rsid w:val="00013432"/>
    <w:rsid w:val="00013673"/>
    <w:rsid w:val="00021ECF"/>
    <w:rsid w:val="00025815"/>
    <w:rsid w:val="000276DD"/>
    <w:rsid w:val="00027794"/>
    <w:rsid w:val="00030E59"/>
    <w:rsid w:val="0003151B"/>
    <w:rsid w:val="000356F7"/>
    <w:rsid w:val="00036B32"/>
    <w:rsid w:val="000409ED"/>
    <w:rsid w:val="0004450C"/>
    <w:rsid w:val="000479E1"/>
    <w:rsid w:val="000500E4"/>
    <w:rsid w:val="00057537"/>
    <w:rsid w:val="00065477"/>
    <w:rsid w:val="00071260"/>
    <w:rsid w:val="0007206C"/>
    <w:rsid w:val="0007249F"/>
    <w:rsid w:val="000739E4"/>
    <w:rsid w:val="000853AF"/>
    <w:rsid w:val="000876EB"/>
    <w:rsid w:val="0009237B"/>
    <w:rsid w:val="000B3E45"/>
    <w:rsid w:val="000B6767"/>
    <w:rsid w:val="000B76C2"/>
    <w:rsid w:val="000D1202"/>
    <w:rsid w:val="000D33A8"/>
    <w:rsid w:val="000E3C60"/>
    <w:rsid w:val="000E6F0A"/>
    <w:rsid w:val="000F23E5"/>
    <w:rsid w:val="000F28BC"/>
    <w:rsid w:val="000F7479"/>
    <w:rsid w:val="0010079C"/>
    <w:rsid w:val="001113A9"/>
    <w:rsid w:val="00111B24"/>
    <w:rsid w:val="00113EC8"/>
    <w:rsid w:val="001209A2"/>
    <w:rsid w:val="0012104D"/>
    <w:rsid w:val="0013395D"/>
    <w:rsid w:val="00140C26"/>
    <w:rsid w:val="00145394"/>
    <w:rsid w:val="001462B0"/>
    <w:rsid w:val="00165237"/>
    <w:rsid w:val="00166A0C"/>
    <w:rsid w:val="001709FB"/>
    <w:rsid w:val="001738C1"/>
    <w:rsid w:val="0018409D"/>
    <w:rsid w:val="00186E83"/>
    <w:rsid w:val="00196D65"/>
    <w:rsid w:val="001A625B"/>
    <w:rsid w:val="001B6522"/>
    <w:rsid w:val="001C60D3"/>
    <w:rsid w:val="001C6EF5"/>
    <w:rsid w:val="001D3391"/>
    <w:rsid w:val="001D3C3E"/>
    <w:rsid w:val="001D63EB"/>
    <w:rsid w:val="001D65DB"/>
    <w:rsid w:val="001E1C04"/>
    <w:rsid w:val="001E2E7F"/>
    <w:rsid w:val="001E606D"/>
    <w:rsid w:val="001E7B40"/>
    <w:rsid w:val="001F2CF9"/>
    <w:rsid w:val="00200008"/>
    <w:rsid w:val="0020037B"/>
    <w:rsid w:val="00201DD4"/>
    <w:rsid w:val="00203C3D"/>
    <w:rsid w:val="00207B5C"/>
    <w:rsid w:val="00207F3D"/>
    <w:rsid w:val="002116E1"/>
    <w:rsid w:val="0021431B"/>
    <w:rsid w:val="00226AAC"/>
    <w:rsid w:val="00232FE7"/>
    <w:rsid w:val="00236399"/>
    <w:rsid w:val="0024766C"/>
    <w:rsid w:val="00247CE9"/>
    <w:rsid w:val="00252841"/>
    <w:rsid w:val="00265345"/>
    <w:rsid w:val="00281A2D"/>
    <w:rsid w:val="00286429"/>
    <w:rsid w:val="0029238F"/>
    <w:rsid w:val="00293121"/>
    <w:rsid w:val="002A5E19"/>
    <w:rsid w:val="002B09FA"/>
    <w:rsid w:val="002B405E"/>
    <w:rsid w:val="002C1960"/>
    <w:rsid w:val="002C6607"/>
    <w:rsid w:val="002D3376"/>
    <w:rsid w:val="002E3C0E"/>
    <w:rsid w:val="002F2BB0"/>
    <w:rsid w:val="002F2E08"/>
    <w:rsid w:val="002F5817"/>
    <w:rsid w:val="00304115"/>
    <w:rsid w:val="00314BB2"/>
    <w:rsid w:val="003152E6"/>
    <w:rsid w:val="00323F49"/>
    <w:rsid w:val="003278AE"/>
    <w:rsid w:val="00331DE3"/>
    <w:rsid w:val="003403E6"/>
    <w:rsid w:val="003466C7"/>
    <w:rsid w:val="003479A1"/>
    <w:rsid w:val="00352BD7"/>
    <w:rsid w:val="0035671A"/>
    <w:rsid w:val="00356725"/>
    <w:rsid w:val="00357322"/>
    <w:rsid w:val="00361FA0"/>
    <w:rsid w:val="00362F0A"/>
    <w:rsid w:val="00371CF7"/>
    <w:rsid w:val="00374F70"/>
    <w:rsid w:val="00375879"/>
    <w:rsid w:val="0038267A"/>
    <w:rsid w:val="00394974"/>
    <w:rsid w:val="0039698B"/>
    <w:rsid w:val="003A46E2"/>
    <w:rsid w:val="003A4AA0"/>
    <w:rsid w:val="003A4D6E"/>
    <w:rsid w:val="003A5DD8"/>
    <w:rsid w:val="003B74DA"/>
    <w:rsid w:val="003C611E"/>
    <w:rsid w:val="003C6460"/>
    <w:rsid w:val="003C7D7B"/>
    <w:rsid w:val="003D05B6"/>
    <w:rsid w:val="003D56FD"/>
    <w:rsid w:val="003D7652"/>
    <w:rsid w:val="003E20A9"/>
    <w:rsid w:val="003E2A27"/>
    <w:rsid w:val="003E3386"/>
    <w:rsid w:val="003E4EE5"/>
    <w:rsid w:val="003F1149"/>
    <w:rsid w:val="003F1961"/>
    <w:rsid w:val="004008A2"/>
    <w:rsid w:val="00403FD1"/>
    <w:rsid w:val="004127FB"/>
    <w:rsid w:val="00416ECF"/>
    <w:rsid w:val="0041770C"/>
    <w:rsid w:val="00420552"/>
    <w:rsid w:val="00427DAE"/>
    <w:rsid w:val="0043250C"/>
    <w:rsid w:val="00450F3C"/>
    <w:rsid w:val="00454F08"/>
    <w:rsid w:val="00462786"/>
    <w:rsid w:val="0046639B"/>
    <w:rsid w:val="004668A3"/>
    <w:rsid w:val="004A0804"/>
    <w:rsid w:val="004A67EB"/>
    <w:rsid w:val="004B2A95"/>
    <w:rsid w:val="004B3E82"/>
    <w:rsid w:val="004B7DBA"/>
    <w:rsid w:val="004C1967"/>
    <w:rsid w:val="004C2C84"/>
    <w:rsid w:val="004D029F"/>
    <w:rsid w:val="004D3B07"/>
    <w:rsid w:val="004D5215"/>
    <w:rsid w:val="004D7497"/>
    <w:rsid w:val="004E3838"/>
    <w:rsid w:val="004E50C2"/>
    <w:rsid w:val="004E5437"/>
    <w:rsid w:val="004E5584"/>
    <w:rsid w:val="00504C12"/>
    <w:rsid w:val="00505A18"/>
    <w:rsid w:val="005067DE"/>
    <w:rsid w:val="005100BA"/>
    <w:rsid w:val="00517B74"/>
    <w:rsid w:val="00531FAC"/>
    <w:rsid w:val="00534142"/>
    <w:rsid w:val="005348DB"/>
    <w:rsid w:val="005400B1"/>
    <w:rsid w:val="00540A8D"/>
    <w:rsid w:val="00544ABD"/>
    <w:rsid w:val="00545E82"/>
    <w:rsid w:val="00546277"/>
    <w:rsid w:val="00551103"/>
    <w:rsid w:val="00560CD6"/>
    <w:rsid w:val="00561A4D"/>
    <w:rsid w:val="00562B3F"/>
    <w:rsid w:val="00564E88"/>
    <w:rsid w:val="00566935"/>
    <w:rsid w:val="005672E0"/>
    <w:rsid w:val="005727F7"/>
    <w:rsid w:val="00573A8B"/>
    <w:rsid w:val="00577849"/>
    <w:rsid w:val="00580448"/>
    <w:rsid w:val="00590113"/>
    <w:rsid w:val="0059157C"/>
    <w:rsid w:val="005926F2"/>
    <w:rsid w:val="00593AEF"/>
    <w:rsid w:val="005A22DE"/>
    <w:rsid w:val="005A5006"/>
    <w:rsid w:val="005A6863"/>
    <w:rsid w:val="005B13FB"/>
    <w:rsid w:val="005B33D1"/>
    <w:rsid w:val="005C2BBE"/>
    <w:rsid w:val="005D1F25"/>
    <w:rsid w:val="005D4CA5"/>
    <w:rsid w:val="005D7F42"/>
    <w:rsid w:val="005F1DFB"/>
    <w:rsid w:val="00607BED"/>
    <w:rsid w:val="00614B85"/>
    <w:rsid w:val="006158C3"/>
    <w:rsid w:val="0061654D"/>
    <w:rsid w:val="00617BD2"/>
    <w:rsid w:val="0062201F"/>
    <w:rsid w:val="0063245A"/>
    <w:rsid w:val="00636089"/>
    <w:rsid w:val="006414A0"/>
    <w:rsid w:val="0064675B"/>
    <w:rsid w:val="00650C52"/>
    <w:rsid w:val="0065331F"/>
    <w:rsid w:val="00654F56"/>
    <w:rsid w:val="00665683"/>
    <w:rsid w:val="00672155"/>
    <w:rsid w:val="00674B4F"/>
    <w:rsid w:val="0068020E"/>
    <w:rsid w:val="006851DC"/>
    <w:rsid w:val="00687DE6"/>
    <w:rsid w:val="00691C00"/>
    <w:rsid w:val="00695F70"/>
    <w:rsid w:val="006A1583"/>
    <w:rsid w:val="006A4856"/>
    <w:rsid w:val="006A605D"/>
    <w:rsid w:val="006A6391"/>
    <w:rsid w:val="006A7FEE"/>
    <w:rsid w:val="006B13A4"/>
    <w:rsid w:val="006B1404"/>
    <w:rsid w:val="006B31D5"/>
    <w:rsid w:val="006C3473"/>
    <w:rsid w:val="006C39C2"/>
    <w:rsid w:val="006C3AA9"/>
    <w:rsid w:val="006D2C60"/>
    <w:rsid w:val="006D50C0"/>
    <w:rsid w:val="006D6CB7"/>
    <w:rsid w:val="006D78C0"/>
    <w:rsid w:val="006E1EEB"/>
    <w:rsid w:val="006E469C"/>
    <w:rsid w:val="006E478B"/>
    <w:rsid w:val="006F5E74"/>
    <w:rsid w:val="007028AF"/>
    <w:rsid w:val="0071429C"/>
    <w:rsid w:val="00730739"/>
    <w:rsid w:val="00733C1A"/>
    <w:rsid w:val="00744CD3"/>
    <w:rsid w:val="00746B08"/>
    <w:rsid w:val="00755D00"/>
    <w:rsid w:val="007611B2"/>
    <w:rsid w:val="0076574E"/>
    <w:rsid w:val="007706E7"/>
    <w:rsid w:val="007825B0"/>
    <w:rsid w:val="00786193"/>
    <w:rsid w:val="00787C1D"/>
    <w:rsid w:val="00787CE3"/>
    <w:rsid w:val="00791DC1"/>
    <w:rsid w:val="007A042A"/>
    <w:rsid w:val="007A60DB"/>
    <w:rsid w:val="007A7E13"/>
    <w:rsid w:val="007C0451"/>
    <w:rsid w:val="007C7F91"/>
    <w:rsid w:val="007D286E"/>
    <w:rsid w:val="007E0F9E"/>
    <w:rsid w:val="007F1A34"/>
    <w:rsid w:val="007F1B5E"/>
    <w:rsid w:val="007F1CA0"/>
    <w:rsid w:val="007F61B8"/>
    <w:rsid w:val="0080433E"/>
    <w:rsid w:val="00810033"/>
    <w:rsid w:val="0081446D"/>
    <w:rsid w:val="00817C91"/>
    <w:rsid w:val="00820358"/>
    <w:rsid w:val="00826197"/>
    <w:rsid w:val="00836563"/>
    <w:rsid w:val="00840DB8"/>
    <w:rsid w:val="008418D4"/>
    <w:rsid w:val="00843337"/>
    <w:rsid w:val="008435D9"/>
    <w:rsid w:val="00852E20"/>
    <w:rsid w:val="008546F8"/>
    <w:rsid w:val="00855006"/>
    <w:rsid w:val="00865889"/>
    <w:rsid w:val="00880F84"/>
    <w:rsid w:val="008835B2"/>
    <w:rsid w:val="00885ACA"/>
    <w:rsid w:val="00886DC3"/>
    <w:rsid w:val="00886EFB"/>
    <w:rsid w:val="0088725C"/>
    <w:rsid w:val="00887C6B"/>
    <w:rsid w:val="008A3391"/>
    <w:rsid w:val="008A6648"/>
    <w:rsid w:val="008B1270"/>
    <w:rsid w:val="008C4766"/>
    <w:rsid w:val="008D20F5"/>
    <w:rsid w:val="008D6E19"/>
    <w:rsid w:val="008E017E"/>
    <w:rsid w:val="008E1332"/>
    <w:rsid w:val="008E3929"/>
    <w:rsid w:val="008F0FC4"/>
    <w:rsid w:val="008F3D1E"/>
    <w:rsid w:val="008F793F"/>
    <w:rsid w:val="009041B8"/>
    <w:rsid w:val="009048DB"/>
    <w:rsid w:val="00912D0C"/>
    <w:rsid w:val="00913524"/>
    <w:rsid w:val="00915B13"/>
    <w:rsid w:val="009176B7"/>
    <w:rsid w:val="00921D12"/>
    <w:rsid w:val="00924671"/>
    <w:rsid w:val="00925EA6"/>
    <w:rsid w:val="009273DA"/>
    <w:rsid w:val="009352FB"/>
    <w:rsid w:val="0094368C"/>
    <w:rsid w:val="00944353"/>
    <w:rsid w:val="009468F1"/>
    <w:rsid w:val="00960FA5"/>
    <w:rsid w:val="009625F2"/>
    <w:rsid w:val="00963642"/>
    <w:rsid w:val="00973479"/>
    <w:rsid w:val="00984E89"/>
    <w:rsid w:val="0099352D"/>
    <w:rsid w:val="0099467D"/>
    <w:rsid w:val="009947F3"/>
    <w:rsid w:val="009A0D85"/>
    <w:rsid w:val="009A347C"/>
    <w:rsid w:val="009B0BBA"/>
    <w:rsid w:val="009B2528"/>
    <w:rsid w:val="009C153D"/>
    <w:rsid w:val="009C235D"/>
    <w:rsid w:val="009C2BB8"/>
    <w:rsid w:val="009E4495"/>
    <w:rsid w:val="009E5C9A"/>
    <w:rsid w:val="009F3248"/>
    <w:rsid w:val="009F3EB2"/>
    <w:rsid w:val="009F4216"/>
    <w:rsid w:val="009F4A26"/>
    <w:rsid w:val="00A04F2C"/>
    <w:rsid w:val="00A05750"/>
    <w:rsid w:val="00A220BC"/>
    <w:rsid w:val="00A22680"/>
    <w:rsid w:val="00A25662"/>
    <w:rsid w:val="00A25DEE"/>
    <w:rsid w:val="00A336A0"/>
    <w:rsid w:val="00A374F1"/>
    <w:rsid w:val="00A375BB"/>
    <w:rsid w:val="00A41FCC"/>
    <w:rsid w:val="00A469AD"/>
    <w:rsid w:val="00A506DB"/>
    <w:rsid w:val="00A50FE0"/>
    <w:rsid w:val="00A5201D"/>
    <w:rsid w:val="00A535F1"/>
    <w:rsid w:val="00A537B8"/>
    <w:rsid w:val="00A53A9E"/>
    <w:rsid w:val="00A547F9"/>
    <w:rsid w:val="00A54DEB"/>
    <w:rsid w:val="00A5675F"/>
    <w:rsid w:val="00A56D45"/>
    <w:rsid w:val="00A61045"/>
    <w:rsid w:val="00A62EC1"/>
    <w:rsid w:val="00A63797"/>
    <w:rsid w:val="00A771F3"/>
    <w:rsid w:val="00A77260"/>
    <w:rsid w:val="00A82EA3"/>
    <w:rsid w:val="00A856FB"/>
    <w:rsid w:val="00A90F89"/>
    <w:rsid w:val="00A90FA5"/>
    <w:rsid w:val="00A914D0"/>
    <w:rsid w:val="00A94085"/>
    <w:rsid w:val="00AA1E82"/>
    <w:rsid w:val="00AA3CA7"/>
    <w:rsid w:val="00AA679C"/>
    <w:rsid w:val="00AA7B3C"/>
    <w:rsid w:val="00AA7EF4"/>
    <w:rsid w:val="00AB60B0"/>
    <w:rsid w:val="00AC2A69"/>
    <w:rsid w:val="00AC4ADE"/>
    <w:rsid w:val="00AC4F63"/>
    <w:rsid w:val="00AD5857"/>
    <w:rsid w:val="00AE242B"/>
    <w:rsid w:val="00AE70EF"/>
    <w:rsid w:val="00AF2880"/>
    <w:rsid w:val="00AF2BF3"/>
    <w:rsid w:val="00AF2C9D"/>
    <w:rsid w:val="00AF346B"/>
    <w:rsid w:val="00AF3A84"/>
    <w:rsid w:val="00AF3DC9"/>
    <w:rsid w:val="00AF46E5"/>
    <w:rsid w:val="00AF6892"/>
    <w:rsid w:val="00B11901"/>
    <w:rsid w:val="00B27FCF"/>
    <w:rsid w:val="00B30B50"/>
    <w:rsid w:val="00B34EFF"/>
    <w:rsid w:val="00B41887"/>
    <w:rsid w:val="00B50804"/>
    <w:rsid w:val="00B73F10"/>
    <w:rsid w:val="00B744CC"/>
    <w:rsid w:val="00B85132"/>
    <w:rsid w:val="00B90DAE"/>
    <w:rsid w:val="00BA59E6"/>
    <w:rsid w:val="00BA672C"/>
    <w:rsid w:val="00BA7143"/>
    <w:rsid w:val="00BB00EF"/>
    <w:rsid w:val="00BB7BC9"/>
    <w:rsid w:val="00BC3573"/>
    <w:rsid w:val="00BC728E"/>
    <w:rsid w:val="00BD0C21"/>
    <w:rsid w:val="00BD359D"/>
    <w:rsid w:val="00BD5CA9"/>
    <w:rsid w:val="00BD703A"/>
    <w:rsid w:val="00BF3D97"/>
    <w:rsid w:val="00BF426B"/>
    <w:rsid w:val="00C06A10"/>
    <w:rsid w:val="00C1014F"/>
    <w:rsid w:val="00C17627"/>
    <w:rsid w:val="00C208E4"/>
    <w:rsid w:val="00C324B2"/>
    <w:rsid w:val="00C418C2"/>
    <w:rsid w:val="00C42FFD"/>
    <w:rsid w:val="00C5100C"/>
    <w:rsid w:val="00C56C31"/>
    <w:rsid w:val="00C57C1C"/>
    <w:rsid w:val="00C635F2"/>
    <w:rsid w:val="00C65475"/>
    <w:rsid w:val="00C66742"/>
    <w:rsid w:val="00C7157B"/>
    <w:rsid w:val="00C7733C"/>
    <w:rsid w:val="00C91530"/>
    <w:rsid w:val="00C92798"/>
    <w:rsid w:val="00CA0EC8"/>
    <w:rsid w:val="00CA7979"/>
    <w:rsid w:val="00CB2250"/>
    <w:rsid w:val="00CB2BDA"/>
    <w:rsid w:val="00CB3A64"/>
    <w:rsid w:val="00CB5AF0"/>
    <w:rsid w:val="00CB6996"/>
    <w:rsid w:val="00CC08EB"/>
    <w:rsid w:val="00CC4E2F"/>
    <w:rsid w:val="00CC7A54"/>
    <w:rsid w:val="00CD4185"/>
    <w:rsid w:val="00CD4C95"/>
    <w:rsid w:val="00CD6592"/>
    <w:rsid w:val="00CD710A"/>
    <w:rsid w:val="00CE338B"/>
    <w:rsid w:val="00CF42DC"/>
    <w:rsid w:val="00CF76D7"/>
    <w:rsid w:val="00D079E8"/>
    <w:rsid w:val="00D12671"/>
    <w:rsid w:val="00D15690"/>
    <w:rsid w:val="00D172B1"/>
    <w:rsid w:val="00D22081"/>
    <w:rsid w:val="00D26DAE"/>
    <w:rsid w:val="00D27C2B"/>
    <w:rsid w:val="00D30AC7"/>
    <w:rsid w:val="00D31DE7"/>
    <w:rsid w:val="00D3230A"/>
    <w:rsid w:val="00D3416F"/>
    <w:rsid w:val="00D366CE"/>
    <w:rsid w:val="00D417CC"/>
    <w:rsid w:val="00D41911"/>
    <w:rsid w:val="00D4238C"/>
    <w:rsid w:val="00D43514"/>
    <w:rsid w:val="00D46BC6"/>
    <w:rsid w:val="00D46BFA"/>
    <w:rsid w:val="00D51F88"/>
    <w:rsid w:val="00D53FDB"/>
    <w:rsid w:val="00D571DA"/>
    <w:rsid w:val="00D60274"/>
    <w:rsid w:val="00D63B22"/>
    <w:rsid w:val="00D64634"/>
    <w:rsid w:val="00D6605E"/>
    <w:rsid w:val="00D70228"/>
    <w:rsid w:val="00D74BBC"/>
    <w:rsid w:val="00D77188"/>
    <w:rsid w:val="00D934F1"/>
    <w:rsid w:val="00D93D75"/>
    <w:rsid w:val="00D967AD"/>
    <w:rsid w:val="00DA7338"/>
    <w:rsid w:val="00DB1A9D"/>
    <w:rsid w:val="00DC1A6C"/>
    <w:rsid w:val="00DC1D8C"/>
    <w:rsid w:val="00DC2049"/>
    <w:rsid w:val="00DD140D"/>
    <w:rsid w:val="00DD16D0"/>
    <w:rsid w:val="00DD51C3"/>
    <w:rsid w:val="00DD6279"/>
    <w:rsid w:val="00DD7446"/>
    <w:rsid w:val="00DE04F3"/>
    <w:rsid w:val="00DE0CD7"/>
    <w:rsid w:val="00DE7660"/>
    <w:rsid w:val="00DF391B"/>
    <w:rsid w:val="00DF7AD2"/>
    <w:rsid w:val="00E0378A"/>
    <w:rsid w:val="00E04CA2"/>
    <w:rsid w:val="00E0506E"/>
    <w:rsid w:val="00E12324"/>
    <w:rsid w:val="00E1322F"/>
    <w:rsid w:val="00E21A00"/>
    <w:rsid w:val="00E23824"/>
    <w:rsid w:val="00E26B57"/>
    <w:rsid w:val="00E444F6"/>
    <w:rsid w:val="00E524DE"/>
    <w:rsid w:val="00E575D1"/>
    <w:rsid w:val="00E67378"/>
    <w:rsid w:val="00E7122D"/>
    <w:rsid w:val="00E7126E"/>
    <w:rsid w:val="00E7201E"/>
    <w:rsid w:val="00E927F4"/>
    <w:rsid w:val="00E970A5"/>
    <w:rsid w:val="00EA36E6"/>
    <w:rsid w:val="00EA5A37"/>
    <w:rsid w:val="00EA6D5D"/>
    <w:rsid w:val="00EB053C"/>
    <w:rsid w:val="00EB3EA6"/>
    <w:rsid w:val="00EC6129"/>
    <w:rsid w:val="00EC76FB"/>
    <w:rsid w:val="00ED1ED4"/>
    <w:rsid w:val="00ED5F14"/>
    <w:rsid w:val="00ED7F16"/>
    <w:rsid w:val="00EE0E6D"/>
    <w:rsid w:val="00EE4998"/>
    <w:rsid w:val="00EF7F60"/>
    <w:rsid w:val="00F01EEE"/>
    <w:rsid w:val="00F026D2"/>
    <w:rsid w:val="00F041AF"/>
    <w:rsid w:val="00F04931"/>
    <w:rsid w:val="00F2136A"/>
    <w:rsid w:val="00F21E94"/>
    <w:rsid w:val="00F22410"/>
    <w:rsid w:val="00F2260E"/>
    <w:rsid w:val="00F25DFD"/>
    <w:rsid w:val="00F274BD"/>
    <w:rsid w:val="00F3325F"/>
    <w:rsid w:val="00F3707E"/>
    <w:rsid w:val="00F43DC5"/>
    <w:rsid w:val="00F47035"/>
    <w:rsid w:val="00F51A2E"/>
    <w:rsid w:val="00F56507"/>
    <w:rsid w:val="00F56EFF"/>
    <w:rsid w:val="00F63479"/>
    <w:rsid w:val="00F6358B"/>
    <w:rsid w:val="00F66BAD"/>
    <w:rsid w:val="00F727E2"/>
    <w:rsid w:val="00F72879"/>
    <w:rsid w:val="00F77B1F"/>
    <w:rsid w:val="00F83B91"/>
    <w:rsid w:val="00F84F64"/>
    <w:rsid w:val="00F93C3A"/>
    <w:rsid w:val="00F964EE"/>
    <w:rsid w:val="00FA1819"/>
    <w:rsid w:val="00FB21DC"/>
    <w:rsid w:val="00FC0F2D"/>
    <w:rsid w:val="00FC5AE6"/>
    <w:rsid w:val="00FC6842"/>
    <w:rsid w:val="00FE2218"/>
    <w:rsid w:val="00FE3EBB"/>
    <w:rsid w:val="00FE54CE"/>
    <w:rsid w:val="00FE737F"/>
    <w:rsid w:val="00FF0FFC"/>
    <w:rsid w:val="00FF36EE"/>
    <w:rsid w:val="00FF7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7A3ABC"/>
  <w15:chartTrackingRefBased/>
  <w15:docId w15:val="{BC89728E-424A-4ABA-AC1D-34417F90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rsid w:val="000E3C60"/>
    <w:rPr>
      <w:sz w:val="20"/>
    </w:rPr>
  </w:style>
  <w:style w:type="character" w:customStyle="1" w:styleId="FootnoteTextChar">
    <w:name w:val="Footnote Text Char"/>
    <w:link w:val="FootnoteText"/>
    <w:rsid w:val="000E3C6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table" w:styleId="TableGrid">
    <w:name w:val="Table Grid"/>
    <w:basedOn w:val="TableNormal"/>
    <w:rsid w:val="001F2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571DA"/>
    <w:rPr>
      <w:color w:val="808080"/>
      <w:shd w:val="clear" w:color="auto" w:fill="E6E6E6"/>
    </w:rPr>
  </w:style>
  <w:style w:type="paragraph" w:customStyle="1" w:styleId="t-9-8">
    <w:name w:val="t-9-8"/>
    <w:basedOn w:val="Normal"/>
    <w:rsid w:val="004B3E82"/>
    <w:pPr>
      <w:widowControl/>
      <w:spacing w:beforeAutospacing="1" w:afterAutospacing="1"/>
    </w:pPr>
    <w:rPr>
      <w:snapToGrid/>
      <w:szCs w:val="24"/>
      <w:lang w:val="hr-HR" w:eastAsia="hr-HR"/>
    </w:rPr>
  </w:style>
  <w:style w:type="paragraph" w:styleId="ListParagraph">
    <w:name w:val="List Paragraph"/>
    <w:basedOn w:val="Normal"/>
    <w:uiPriority w:val="34"/>
    <w:qFormat/>
    <w:rsid w:val="00304115"/>
    <w:pPr>
      <w:widowControl/>
      <w:spacing w:before="0" w:after="200" w:line="276" w:lineRule="auto"/>
      <w:ind w:left="720"/>
      <w:contextualSpacing/>
    </w:pPr>
    <w:rPr>
      <w:rFonts w:ascii="Calibri" w:eastAsia="Calibri" w:hAnsi="Calibri"/>
      <w:snapToGrid/>
      <w:sz w:val="22"/>
      <w:szCs w:val="22"/>
    </w:rPr>
  </w:style>
  <w:style w:type="table" w:styleId="MediumShading1-Accent5">
    <w:name w:val="Medium Shading 1 Accent 5"/>
    <w:basedOn w:val="TableNormal"/>
    <w:uiPriority w:val="63"/>
    <w:rsid w:val="00304115"/>
    <w:rPr>
      <w:rFonts w:ascii="Calibri" w:eastAsia="Calibri" w:hAnsi="Calibri"/>
      <w:sz w:val="22"/>
      <w:szCs w:val="22"/>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doc-ti">
    <w:name w:val="doc-ti"/>
    <w:basedOn w:val="Normal"/>
    <w:rsid w:val="000F23E5"/>
    <w:pPr>
      <w:widowControl/>
      <w:spacing w:beforeAutospacing="1" w:afterAutospacing="1"/>
    </w:pPr>
    <w:rPr>
      <w:snapToGrid/>
      <w:szCs w:val="24"/>
      <w:lang w:val="hr-HR" w:eastAsia="hr-HR"/>
    </w:rPr>
  </w:style>
  <w:style w:type="paragraph" w:customStyle="1" w:styleId="Default">
    <w:name w:val="Default"/>
    <w:rsid w:val="000F23E5"/>
    <w:pPr>
      <w:autoSpaceDE w:val="0"/>
      <w:autoSpaceDN w:val="0"/>
      <w:adjustRightInd w:val="0"/>
    </w:pPr>
    <w:rPr>
      <w:rFonts w:ascii="Calibri" w:hAnsi="Calibri" w:cs="Calibri"/>
      <w:color w:val="000000"/>
      <w:sz w:val="24"/>
      <w:szCs w:val="24"/>
      <w:lang w:val="hr-HR" w:eastAsia="hr-HR"/>
    </w:rPr>
  </w:style>
  <w:style w:type="character" w:styleId="UnresolvedMention">
    <w:name w:val="Unresolved Mention"/>
    <w:basedOn w:val="DefaultParagraphFont"/>
    <w:uiPriority w:val="99"/>
    <w:semiHidden/>
    <w:unhideWhenUsed/>
    <w:rsid w:val="00FF3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180565">
      <w:bodyDiv w:val="1"/>
      <w:marLeft w:val="0"/>
      <w:marRight w:val="0"/>
      <w:marTop w:val="0"/>
      <w:marBottom w:val="0"/>
      <w:divBdr>
        <w:top w:val="none" w:sz="0" w:space="0" w:color="auto"/>
        <w:left w:val="none" w:sz="0" w:space="0" w:color="auto"/>
        <w:bottom w:val="none" w:sz="0" w:space="0" w:color="auto"/>
        <w:right w:val="none" w:sz="0" w:space="0" w:color="auto"/>
      </w:divBdr>
    </w:div>
    <w:div w:id="262959606">
      <w:bodyDiv w:val="1"/>
      <w:marLeft w:val="0"/>
      <w:marRight w:val="0"/>
      <w:marTop w:val="0"/>
      <w:marBottom w:val="0"/>
      <w:divBdr>
        <w:top w:val="none" w:sz="0" w:space="0" w:color="auto"/>
        <w:left w:val="none" w:sz="0" w:space="0" w:color="auto"/>
        <w:bottom w:val="none" w:sz="0" w:space="0" w:color="auto"/>
        <w:right w:val="none" w:sz="0" w:space="0" w:color="auto"/>
      </w:divBdr>
    </w:div>
    <w:div w:id="320231543">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470097929">
      <w:bodyDiv w:val="1"/>
      <w:marLeft w:val="0"/>
      <w:marRight w:val="0"/>
      <w:marTop w:val="0"/>
      <w:marBottom w:val="0"/>
      <w:divBdr>
        <w:top w:val="none" w:sz="0" w:space="0" w:color="auto"/>
        <w:left w:val="none" w:sz="0" w:space="0" w:color="auto"/>
        <w:bottom w:val="none" w:sz="0" w:space="0" w:color="auto"/>
        <w:right w:val="none" w:sz="0" w:space="0" w:color="auto"/>
      </w:divBdr>
    </w:div>
    <w:div w:id="474876868">
      <w:bodyDiv w:val="1"/>
      <w:marLeft w:val="0"/>
      <w:marRight w:val="0"/>
      <w:marTop w:val="0"/>
      <w:marBottom w:val="0"/>
      <w:divBdr>
        <w:top w:val="none" w:sz="0" w:space="0" w:color="auto"/>
        <w:left w:val="none" w:sz="0" w:space="0" w:color="auto"/>
        <w:bottom w:val="none" w:sz="0" w:space="0" w:color="auto"/>
        <w:right w:val="none" w:sz="0" w:space="0" w:color="auto"/>
      </w:divBdr>
    </w:div>
    <w:div w:id="514270623">
      <w:bodyDiv w:val="1"/>
      <w:marLeft w:val="0"/>
      <w:marRight w:val="0"/>
      <w:marTop w:val="0"/>
      <w:marBottom w:val="0"/>
      <w:divBdr>
        <w:top w:val="none" w:sz="0" w:space="0" w:color="auto"/>
        <w:left w:val="none" w:sz="0" w:space="0" w:color="auto"/>
        <w:bottom w:val="none" w:sz="0" w:space="0" w:color="auto"/>
        <w:right w:val="none" w:sz="0" w:space="0" w:color="auto"/>
      </w:divBdr>
    </w:div>
    <w:div w:id="548493881">
      <w:bodyDiv w:val="1"/>
      <w:marLeft w:val="0"/>
      <w:marRight w:val="0"/>
      <w:marTop w:val="0"/>
      <w:marBottom w:val="0"/>
      <w:divBdr>
        <w:top w:val="none" w:sz="0" w:space="0" w:color="auto"/>
        <w:left w:val="none" w:sz="0" w:space="0" w:color="auto"/>
        <w:bottom w:val="none" w:sz="0" w:space="0" w:color="auto"/>
        <w:right w:val="none" w:sz="0" w:space="0" w:color="auto"/>
      </w:divBdr>
    </w:div>
    <w:div w:id="762607150">
      <w:bodyDiv w:val="1"/>
      <w:marLeft w:val="0"/>
      <w:marRight w:val="0"/>
      <w:marTop w:val="0"/>
      <w:marBottom w:val="0"/>
      <w:divBdr>
        <w:top w:val="none" w:sz="0" w:space="0" w:color="auto"/>
        <w:left w:val="none" w:sz="0" w:space="0" w:color="auto"/>
        <w:bottom w:val="none" w:sz="0" w:space="0" w:color="auto"/>
        <w:right w:val="none" w:sz="0" w:space="0" w:color="auto"/>
      </w:divBdr>
    </w:div>
    <w:div w:id="1618293506">
      <w:bodyDiv w:val="1"/>
      <w:marLeft w:val="0"/>
      <w:marRight w:val="0"/>
      <w:marTop w:val="0"/>
      <w:marBottom w:val="0"/>
      <w:divBdr>
        <w:top w:val="none" w:sz="0" w:space="0" w:color="auto"/>
        <w:left w:val="none" w:sz="0" w:space="0" w:color="auto"/>
        <w:bottom w:val="none" w:sz="0" w:space="0" w:color="auto"/>
        <w:right w:val="none" w:sz="0" w:space="0" w:color="auto"/>
      </w:divBdr>
    </w:div>
    <w:div w:id="1998802808">
      <w:bodyDiv w:val="1"/>
      <w:marLeft w:val="0"/>
      <w:marRight w:val="0"/>
      <w:marTop w:val="0"/>
      <w:marBottom w:val="0"/>
      <w:divBdr>
        <w:top w:val="none" w:sz="0" w:space="0" w:color="auto"/>
        <w:left w:val="none" w:sz="0" w:space="0" w:color="auto"/>
        <w:bottom w:val="none" w:sz="0" w:space="0" w:color="auto"/>
        <w:right w:val="none" w:sz="0" w:space="0" w:color="auto"/>
      </w:divBdr>
    </w:div>
    <w:div w:id="201464337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budget/graphs/inforeuro.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omzdravljaapatin.rs/projekti.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irektor@dzapatin.co.rs" TargetMode="External"/><Relationship Id="rId4" Type="http://schemas.openxmlformats.org/officeDocument/2006/relationships/settings" Target="settings.xml"/><Relationship Id="rId9" Type="http://schemas.openxmlformats.org/officeDocument/2006/relationships/hyperlink" Target="https://www.domzdravljaapatin.rs/projekti.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4D5DE-6AB6-4BE6-8330-CC9FCB575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6</Pages>
  <Words>1779</Words>
  <Characters>10145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11901</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dc:description/>
  <cp:lastModifiedBy>Computer</cp:lastModifiedBy>
  <cp:revision>71</cp:revision>
  <cp:lastPrinted>2012-09-24T08:29:00Z</cp:lastPrinted>
  <dcterms:created xsi:type="dcterms:W3CDTF">2019-04-14T14:35:00Z</dcterms:created>
  <dcterms:modified xsi:type="dcterms:W3CDTF">2025-03-13T18:37:00Z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